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6A" w:rsidRDefault="00F84C6A" w:rsidP="00BC6711">
      <w:pPr>
        <w:spacing w:after="0" w:line="240" w:lineRule="auto"/>
        <w:ind w:right="1134"/>
        <w:rPr>
          <w:rFonts w:ascii="Times New Roman" w:eastAsia="Times New Roman" w:hAnsi="Times New Roman"/>
          <w:sz w:val="28"/>
          <w:szCs w:val="28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Государственное бюджетное общеобразовательное учреждение 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40681">
        <w:rPr>
          <w:rFonts w:ascii="Times New Roman" w:hAnsi="Times New Roman" w:cs="Times New Roman"/>
          <w:color w:val="000000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68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207187D" wp14:editId="554350B2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53" w:type="pct"/>
        <w:tblLook w:val="01E0" w:firstRow="1" w:lastRow="1" w:firstColumn="1" w:lastColumn="1" w:noHBand="0" w:noVBand="0"/>
      </w:tblPr>
      <w:tblGrid>
        <w:gridCol w:w="4741"/>
        <w:gridCol w:w="5873"/>
        <w:gridCol w:w="5166"/>
      </w:tblGrid>
      <w:tr w:rsidR="00DE57E4" w:rsidRPr="00040681" w:rsidTr="00DA2BCF">
        <w:trPr>
          <w:trHeight w:val="472"/>
        </w:trPr>
        <w:tc>
          <w:tcPr>
            <w:tcW w:w="1502" w:type="pct"/>
          </w:tcPr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67DF9AD" wp14:editId="69E0401B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proofErr w:type="spellStart"/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Р.А.Муллахметова</w:t>
            </w:r>
            <w:proofErr w:type="spellEnd"/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от «26» августа 2021 г.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pct"/>
          </w:tcPr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5B0838FA" wp14:editId="657EC19C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УР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___________М.А. Лаврентьева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«26» августа2021 г.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pct"/>
          </w:tcPr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 Директор школы – интерната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________________ Ф.Ф. Зарипов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>Протокол педагогического совета №1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  от «27» августа  2021 г.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81">
              <w:rPr>
                <w:rFonts w:ascii="Times New Roman" w:hAnsi="Times New Roman" w:cs="Times New Roman"/>
                <w:sz w:val="24"/>
                <w:szCs w:val="24"/>
              </w:rPr>
              <w:t xml:space="preserve">    Приказ № 130-ОД  от «31» августа 2021г.</w:t>
            </w:r>
          </w:p>
          <w:p w:rsidR="00DE57E4" w:rsidRPr="00040681" w:rsidRDefault="00DE57E4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E57E4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 xml:space="preserve">Рабочая программа  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>по естествознанию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 xml:space="preserve">для </w:t>
      </w:r>
      <w:proofErr w:type="gramStart"/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>обучающихся</w:t>
      </w:r>
      <w:proofErr w:type="gramEnd"/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9 </w:t>
      </w:r>
      <w:r w:rsidRPr="00040681">
        <w:rPr>
          <w:rFonts w:ascii="Times New Roman" w:eastAsia="Times New Roman" w:hAnsi="Times New Roman" w:cs="Times New Roman"/>
          <w:b/>
          <w:sz w:val="28"/>
          <w:szCs w:val="24"/>
        </w:rPr>
        <w:t>класс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а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ind w:left="850" w:right="-11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sz w:val="28"/>
          <w:szCs w:val="24"/>
        </w:rPr>
        <w:t>Составила: Юсупова Наталья Васильевна,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sz w:val="28"/>
          <w:szCs w:val="24"/>
        </w:rPr>
        <w:t>учитель биологии первой  квалификационной категории</w:t>
      </w: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E57E4" w:rsidRPr="00040681" w:rsidRDefault="00DE57E4" w:rsidP="00DE5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40681">
        <w:rPr>
          <w:rFonts w:ascii="Times New Roman" w:eastAsia="Times New Roman" w:hAnsi="Times New Roman" w:cs="Times New Roman"/>
          <w:sz w:val="28"/>
          <w:szCs w:val="24"/>
        </w:rPr>
        <w:t>2021-2022 учебный год</w:t>
      </w:r>
    </w:p>
    <w:p w:rsidR="00DE57E4" w:rsidRPr="00040681" w:rsidRDefault="00DE57E4" w:rsidP="00DE57E4">
      <w:pPr>
        <w:spacing w:line="240" w:lineRule="atLeast"/>
        <w:rPr>
          <w:rFonts w:ascii="Times New Roman" w:hAnsi="Times New Roman" w:cs="Times New Roman"/>
          <w:b/>
          <w:sz w:val="28"/>
          <w:szCs w:val="24"/>
        </w:rPr>
      </w:pPr>
    </w:p>
    <w:p w:rsidR="00237357" w:rsidRPr="00430CD0" w:rsidRDefault="00237357" w:rsidP="002373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37357" w:rsidRPr="00DE57E4" w:rsidRDefault="00237357" w:rsidP="00E27B4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7E4">
        <w:rPr>
          <w:rStyle w:val="21"/>
          <w:color w:val="000000"/>
          <w:sz w:val="24"/>
          <w:szCs w:val="24"/>
        </w:rPr>
        <w:t>Краткая характеристика учебного предмета «Естествознание»</w:t>
      </w:r>
    </w:p>
    <w:p w:rsidR="00237357" w:rsidRPr="00DE57E4" w:rsidRDefault="00AE68BD" w:rsidP="007853BA">
      <w:pPr>
        <w:keepNext/>
        <w:keepLines/>
        <w:widowControl w:val="0"/>
        <w:spacing w:after="0" w:line="240" w:lineRule="auto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Класс: </w:t>
      </w:r>
      <w:r w:rsidR="00993736" w:rsidRP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9</w:t>
      </w:r>
    </w:p>
    <w:p w:rsidR="00237357" w:rsidRPr="00DE57E4" w:rsidRDefault="00237357" w:rsidP="00E27B48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Учитель:</w:t>
      </w:r>
      <w:r w:rsidRPr="00DE57E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Юсупова Н.В.</w:t>
      </w:r>
    </w:p>
    <w:p w:rsidR="00237357" w:rsidRPr="00DE57E4" w:rsidRDefault="00993736" w:rsidP="00E27B48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Количество часов</w:t>
      </w:r>
      <w:r w:rsid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: </w:t>
      </w:r>
      <w:r w:rsidR="00A861E4" w:rsidRPr="00DE57E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неделю 2 часа,  в год 68</w:t>
      </w:r>
      <w:r w:rsidR="00237357" w:rsidRPr="00DE57E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часов</w:t>
      </w:r>
    </w:p>
    <w:p w:rsidR="00DE57E4" w:rsidRDefault="00DE57E4" w:rsidP="00E27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7357" w:rsidRPr="00DE57E4" w:rsidRDefault="00237357" w:rsidP="00E27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>Планирование составлено на основе:</w:t>
      </w:r>
    </w:p>
    <w:p w:rsidR="00237357" w:rsidRPr="00DE57E4" w:rsidRDefault="00237357" w:rsidP="00E27B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Федерального закона от 29.12.2012 года № 273 –ФЗ «Об образовании в Российской Федерации» (с изменениями и дополнениями);</w:t>
      </w:r>
    </w:p>
    <w:p w:rsidR="00237357" w:rsidRPr="00DE57E4" w:rsidRDefault="00237357" w:rsidP="00E27B48">
      <w:pPr>
        <w:spacing w:after="30" w:line="240" w:lineRule="auto"/>
        <w:ind w:right="11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>-  Концепция Специального Федерального государственного образовательного стандарта для детей с ограниченными возможностями здоровья. Издательство «Просвещение». 2014 г.</w:t>
      </w:r>
    </w:p>
    <w:p w:rsidR="00237357" w:rsidRPr="00DE57E4" w:rsidRDefault="00237357" w:rsidP="00E27B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E57E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Программы специальных (коррекционных) образовательных учреждений </w:t>
      </w:r>
      <w:r w:rsidRPr="00DE57E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вида: 5-9 </w:t>
      </w:r>
      <w:proofErr w:type="spellStart"/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>кл</w:t>
      </w:r>
      <w:proofErr w:type="spellEnd"/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.: В 2 сб. / Под ред. В.В. Воронковой. </w:t>
      </w:r>
      <w:proofErr w:type="gramStart"/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>-М</w:t>
      </w:r>
      <w:proofErr w:type="gramEnd"/>
      <w:r w:rsidR="00D034ED"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.: Гуманитарный </w:t>
      </w:r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изд. центр ВЛАДОС, 2012. -СБ.2- 304 с. </w:t>
      </w:r>
    </w:p>
    <w:p w:rsidR="00237357" w:rsidRPr="00DE57E4" w:rsidRDefault="00237357" w:rsidP="00E27B48">
      <w:pPr>
        <w:spacing w:after="30" w:line="240" w:lineRule="auto"/>
        <w:ind w:right="11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sz w:val="24"/>
          <w:szCs w:val="24"/>
          <w:lang w:eastAsia="en-US"/>
        </w:rPr>
        <w:t>- Учебного плана ГБОУ «Пестречинская школа – интернат для детей с ОВЗ» на 2017-2018 учебный год.</w:t>
      </w:r>
    </w:p>
    <w:p w:rsidR="00237357" w:rsidRPr="00DE57E4" w:rsidRDefault="00237357" w:rsidP="00E27B48">
      <w:pPr>
        <w:keepNext/>
        <w:keepLines/>
        <w:widowControl w:val="0"/>
        <w:spacing w:after="0" w:line="240" w:lineRule="auto"/>
        <w:ind w:right="32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       </w:t>
      </w:r>
      <w:r w:rsid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УМК</w:t>
      </w:r>
      <w:bookmarkStart w:id="0" w:name="_GoBack"/>
      <w:bookmarkEnd w:id="0"/>
      <w:r w:rsidRPr="00DE57E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:</w:t>
      </w:r>
    </w:p>
    <w:p w:rsidR="00237357" w:rsidRPr="00DE57E4" w:rsidRDefault="00237357" w:rsidP="00E27B48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Учебник:  Биология «</w:t>
      </w:r>
      <w:proofErr w:type="spellStart"/>
      <w:r w:rsidRPr="00DE57E4">
        <w:rPr>
          <w:rFonts w:ascii="Times New Roman" w:eastAsia="Times New Roman" w:hAnsi="Times New Roman" w:cs="Times New Roman"/>
          <w:sz w:val="24"/>
          <w:szCs w:val="24"/>
        </w:rPr>
        <w:t>Человек</w:t>
      </w:r>
      <w:proofErr w:type="gramStart"/>
      <w:r w:rsidRPr="00DE57E4">
        <w:rPr>
          <w:rFonts w:ascii="Times New Roman" w:eastAsia="Times New Roman" w:hAnsi="Times New Roman" w:cs="Times New Roman"/>
          <w:sz w:val="24"/>
          <w:szCs w:val="24"/>
        </w:rPr>
        <w:t>»Е</w:t>
      </w:r>
      <w:proofErr w:type="gramEnd"/>
      <w:r w:rsidRPr="00DE57E4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spellEnd"/>
      <w:r w:rsidRPr="00DE57E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E57E4">
        <w:rPr>
          <w:rFonts w:ascii="Times New Roman" w:eastAsia="Times New Roman" w:hAnsi="Times New Roman" w:cs="Times New Roman"/>
          <w:sz w:val="24"/>
          <w:szCs w:val="24"/>
        </w:rPr>
        <w:t>СоломинаИ</w:t>
      </w:r>
      <w:r w:rsidR="00DF130E" w:rsidRPr="00DE57E4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spellEnd"/>
      <w:r w:rsidR="00DF130E" w:rsidRPr="00DE57E4">
        <w:rPr>
          <w:rFonts w:ascii="Times New Roman" w:eastAsia="Times New Roman" w:hAnsi="Times New Roman" w:cs="Times New Roman"/>
          <w:sz w:val="24"/>
          <w:szCs w:val="24"/>
        </w:rPr>
        <w:t xml:space="preserve">. Агафонова , учебник  для  9 </w:t>
      </w:r>
      <w:r w:rsidRPr="00DE57E4">
        <w:rPr>
          <w:rFonts w:ascii="Times New Roman" w:eastAsia="Times New Roman" w:hAnsi="Times New Roman" w:cs="Times New Roman"/>
          <w:sz w:val="24"/>
          <w:szCs w:val="24"/>
        </w:rPr>
        <w:t>класса  коррекционных образовательных   учреждений VIII вида,   М.   «Просвещение» 2015 г.</w:t>
      </w:r>
    </w:p>
    <w:p w:rsidR="00237357" w:rsidRPr="00DE57E4" w:rsidRDefault="00237357" w:rsidP="00E27B48">
      <w:pPr>
        <w:keepNext/>
        <w:spacing w:after="0" w:line="240" w:lineRule="auto"/>
        <w:ind w:left="68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литература</w:t>
      </w:r>
      <w:proofErr w:type="gramStart"/>
      <w:r w:rsidRPr="00DE5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237357" w:rsidRPr="00DE57E4" w:rsidRDefault="004C38A2" w:rsidP="00E27B4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  <w:r w:rsidR="00237357" w:rsidRPr="00DE57E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Обучение естествознанию в специальной (</w:t>
      </w:r>
      <w:proofErr w:type="gramStart"/>
      <w:r w:rsidR="00237357" w:rsidRPr="00DE57E4">
        <w:rPr>
          <w:rFonts w:ascii="Times New Roman" w:eastAsia="Times New Roman" w:hAnsi="Times New Roman" w:cs="Times New Roman"/>
          <w:bCs/>
          <w:sz w:val="24"/>
          <w:szCs w:val="24"/>
        </w:rPr>
        <w:t>коррекционных</w:t>
      </w:r>
      <w:proofErr w:type="gramEnd"/>
      <w:r w:rsidR="00237357" w:rsidRPr="00DE57E4">
        <w:rPr>
          <w:rFonts w:ascii="Times New Roman" w:eastAsia="Times New Roman" w:hAnsi="Times New Roman" w:cs="Times New Roman"/>
          <w:bCs/>
          <w:sz w:val="24"/>
          <w:szCs w:val="24"/>
        </w:rPr>
        <w:t xml:space="preserve">) школе VIII вида: Хрестоматия: учебное пособие / О. В. </w:t>
      </w:r>
      <w:proofErr w:type="spellStart"/>
      <w:r w:rsidR="00237357" w:rsidRPr="00DE57E4">
        <w:rPr>
          <w:rFonts w:ascii="Times New Roman" w:eastAsia="Times New Roman" w:hAnsi="Times New Roman" w:cs="Times New Roman"/>
          <w:bCs/>
          <w:sz w:val="24"/>
          <w:szCs w:val="24"/>
        </w:rPr>
        <w:t>Шелкунова</w:t>
      </w:r>
      <w:proofErr w:type="spellEnd"/>
      <w:r w:rsidR="00237357" w:rsidRPr="00DE57E4">
        <w:rPr>
          <w:rFonts w:ascii="Times New Roman" w:eastAsia="Times New Roman" w:hAnsi="Times New Roman" w:cs="Times New Roman"/>
          <w:bCs/>
          <w:sz w:val="24"/>
          <w:szCs w:val="24"/>
        </w:rPr>
        <w:t>.- Иркутск: Изд-во ВСГАО, 2012. - 348 с.</w:t>
      </w:r>
    </w:p>
    <w:p w:rsidR="00237357" w:rsidRPr="00DE57E4" w:rsidRDefault="00237357" w:rsidP="00E27B48">
      <w:pPr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DE57E4">
        <w:rPr>
          <w:rFonts w:ascii="Times New Roman" w:eastAsia="Courier New" w:hAnsi="Times New Roman" w:cs="Times New Roman"/>
          <w:sz w:val="24"/>
          <w:szCs w:val="24"/>
        </w:rPr>
        <w:t xml:space="preserve"> 2..Сухаревская Е. Ю., </w:t>
      </w:r>
      <w:r w:rsidR="007853BA" w:rsidRPr="00DE57E4">
        <w:rPr>
          <w:rFonts w:ascii="Times New Roman" w:eastAsia="Courier New" w:hAnsi="Times New Roman" w:cs="Times New Roman"/>
          <w:sz w:val="24"/>
          <w:szCs w:val="24"/>
        </w:rPr>
        <w:t>«</w:t>
      </w:r>
      <w:r w:rsidRPr="00DE57E4">
        <w:rPr>
          <w:rFonts w:ascii="Times New Roman" w:eastAsia="Courier New" w:hAnsi="Times New Roman" w:cs="Times New Roman"/>
          <w:sz w:val="24"/>
          <w:szCs w:val="24"/>
        </w:rPr>
        <w:t>Занимательное естествознание. Жизнь на Земле</w:t>
      </w:r>
      <w:proofErr w:type="gramStart"/>
      <w:r w:rsidRPr="00DE57E4">
        <w:rPr>
          <w:rFonts w:ascii="Times New Roman" w:eastAsia="Courier New" w:hAnsi="Times New Roman" w:cs="Times New Roman"/>
          <w:sz w:val="24"/>
          <w:szCs w:val="24"/>
        </w:rPr>
        <w:t>:</w:t>
      </w:r>
      <w:r w:rsidR="007853BA" w:rsidRPr="00DE57E4">
        <w:rPr>
          <w:rFonts w:ascii="Times New Roman" w:eastAsia="Courier New" w:hAnsi="Times New Roman" w:cs="Times New Roman"/>
          <w:sz w:val="24"/>
          <w:szCs w:val="24"/>
        </w:rPr>
        <w:t>»</w:t>
      </w:r>
      <w:proofErr w:type="gramEnd"/>
      <w:r w:rsidRPr="00DE57E4">
        <w:rPr>
          <w:rFonts w:ascii="Times New Roman" w:eastAsia="Courier New" w:hAnsi="Times New Roman" w:cs="Times New Roman"/>
          <w:sz w:val="24"/>
          <w:szCs w:val="24"/>
        </w:rPr>
        <w:t xml:space="preserve"> Учебно-методическое пособие для учителей. – Ростов-на-Дону:  Учитель, 2003 г.</w:t>
      </w:r>
    </w:p>
    <w:p w:rsidR="00237357" w:rsidRPr="00DE57E4" w:rsidRDefault="00237357" w:rsidP="00E27B48">
      <w:pPr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DE57E4">
        <w:rPr>
          <w:rFonts w:ascii="Times New Roman" w:eastAsia="Courier New" w:hAnsi="Times New Roman" w:cs="Times New Roman"/>
          <w:sz w:val="24"/>
          <w:szCs w:val="24"/>
        </w:rPr>
        <w:t xml:space="preserve"> 3.   Лифанова Т. Ф., </w:t>
      </w:r>
      <w:r w:rsidR="007853BA" w:rsidRPr="00DE57E4">
        <w:rPr>
          <w:rFonts w:ascii="Times New Roman" w:eastAsia="Courier New" w:hAnsi="Times New Roman" w:cs="Times New Roman"/>
          <w:sz w:val="24"/>
          <w:szCs w:val="24"/>
        </w:rPr>
        <w:t>«</w:t>
      </w:r>
      <w:r w:rsidRPr="00DE57E4">
        <w:rPr>
          <w:rFonts w:ascii="Times New Roman" w:eastAsia="Courier New" w:hAnsi="Times New Roman" w:cs="Times New Roman"/>
          <w:sz w:val="24"/>
          <w:szCs w:val="24"/>
        </w:rPr>
        <w:t>Дидактические игры на уроках естествознания</w:t>
      </w:r>
      <w:r w:rsidR="007853BA" w:rsidRPr="00DE57E4">
        <w:rPr>
          <w:rFonts w:ascii="Times New Roman" w:eastAsia="Courier New" w:hAnsi="Times New Roman" w:cs="Times New Roman"/>
          <w:sz w:val="24"/>
          <w:szCs w:val="24"/>
        </w:rPr>
        <w:t xml:space="preserve">», </w:t>
      </w:r>
      <w:r w:rsidRPr="00DE57E4">
        <w:rPr>
          <w:rFonts w:ascii="Times New Roman" w:eastAsia="Courier New" w:hAnsi="Times New Roman" w:cs="Times New Roman"/>
          <w:sz w:val="24"/>
          <w:szCs w:val="24"/>
        </w:rPr>
        <w:t xml:space="preserve"> Москва, 2001 </w:t>
      </w:r>
      <w:r w:rsidR="007853BA" w:rsidRPr="00DE57E4">
        <w:rPr>
          <w:rFonts w:ascii="Times New Roman" w:eastAsia="Courier New" w:hAnsi="Times New Roman" w:cs="Times New Roman"/>
          <w:sz w:val="24"/>
          <w:szCs w:val="24"/>
        </w:rPr>
        <w:t>г.</w:t>
      </w:r>
    </w:p>
    <w:p w:rsidR="00180B1C" w:rsidRPr="00DE57E4" w:rsidRDefault="00180B1C" w:rsidP="00E27B48">
      <w:pPr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180B1C" w:rsidRPr="00DE57E4" w:rsidRDefault="00180B1C" w:rsidP="00E27B48">
      <w:pPr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DE57E4" w:rsidRDefault="00DE5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0B1C" w:rsidRPr="00DE57E4" w:rsidRDefault="00DE57E4" w:rsidP="00180B1C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7E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0B1C" w:rsidRPr="00DE57E4" w:rsidRDefault="00180B1C" w:rsidP="00180B1C">
      <w:pPr>
        <w:pStyle w:val="Style3"/>
        <w:widowControl/>
        <w:spacing w:before="5" w:line="240" w:lineRule="auto"/>
        <w:ind w:firstLine="293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>Естествознание, являясь одним из общеобразовательных предметов в специальной (коррекционной) образовательной школе располагает большими коррекционно-образовательными, развиваю</w:t>
      </w:r>
      <w:r w:rsidRPr="00DE57E4">
        <w:rPr>
          <w:rStyle w:val="FontStyle38"/>
          <w:sz w:val="24"/>
          <w:szCs w:val="24"/>
        </w:rPr>
        <w:softHyphen/>
        <w:t>щими, воспитательными и практическими возможностями.</w:t>
      </w:r>
    </w:p>
    <w:p w:rsidR="00180B1C" w:rsidRPr="00DE57E4" w:rsidRDefault="00180B1C" w:rsidP="00180B1C">
      <w:pPr>
        <w:pStyle w:val="Style3"/>
        <w:widowControl/>
        <w:spacing w:line="240" w:lineRule="auto"/>
        <w:ind w:firstLine="0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 xml:space="preserve">Курс «Естествознания» включает разделы: </w:t>
      </w:r>
    </w:p>
    <w:p w:rsidR="00180B1C" w:rsidRPr="00DE57E4" w:rsidRDefault="00180B1C" w:rsidP="00180B1C">
      <w:pPr>
        <w:pStyle w:val="Style3"/>
        <w:widowControl/>
        <w:numPr>
          <w:ilvl w:val="0"/>
          <w:numId w:val="15"/>
        </w:numPr>
        <w:spacing w:line="240" w:lineRule="auto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 xml:space="preserve"> «Растения, грибы, бактерии» (7 класс);</w:t>
      </w:r>
    </w:p>
    <w:p w:rsidR="00180B1C" w:rsidRPr="00DE57E4" w:rsidRDefault="00180B1C" w:rsidP="00180B1C">
      <w:pPr>
        <w:pStyle w:val="Style3"/>
        <w:widowControl/>
        <w:numPr>
          <w:ilvl w:val="0"/>
          <w:numId w:val="15"/>
        </w:numPr>
        <w:spacing w:line="240" w:lineRule="auto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>«Животные» (8 класс);</w:t>
      </w:r>
    </w:p>
    <w:p w:rsidR="00180B1C" w:rsidRPr="00DE57E4" w:rsidRDefault="00180B1C" w:rsidP="00180B1C">
      <w:pPr>
        <w:pStyle w:val="Style3"/>
        <w:widowControl/>
        <w:numPr>
          <w:ilvl w:val="0"/>
          <w:numId w:val="15"/>
        </w:numPr>
        <w:spacing w:line="240" w:lineRule="auto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>«Человек» (9 класс).</w:t>
      </w:r>
    </w:p>
    <w:p w:rsidR="00180B1C" w:rsidRPr="00DE57E4" w:rsidRDefault="00180B1C" w:rsidP="00180B1C">
      <w:pPr>
        <w:pStyle w:val="Style3"/>
        <w:spacing w:line="240" w:lineRule="auto"/>
        <w:contextualSpacing/>
        <w:rPr>
          <w:rFonts w:ascii="Times New Roman" w:hAnsi="Times New Roman"/>
        </w:rPr>
      </w:pPr>
      <w:r w:rsidRPr="00DE57E4">
        <w:rPr>
          <w:rStyle w:val="FontStyle38"/>
          <w:sz w:val="24"/>
          <w:szCs w:val="24"/>
        </w:rPr>
        <w:t>По этим разделам предусматривается изучение элементарных сведений, доступных школьникам с нарушениями интеллекту</w:t>
      </w:r>
      <w:r w:rsidRPr="00DE57E4">
        <w:rPr>
          <w:rStyle w:val="FontStyle38"/>
          <w:sz w:val="24"/>
          <w:szCs w:val="24"/>
        </w:rPr>
        <w:softHyphen/>
        <w:t>ального развити</w:t>
      </w:r>
      <w:r w:rsidR="00463F90" w:rsidRPr="00DE57E4">
        <w:rPr>
          <w:rStyle w:val="FontStyle38"/>
          <w:sz w:val="24"/>
          <w:szCs w:val="24"/>
        </w:rPr>
        <w:t>я</w:t>
      </w:r>
      <w:proofErr w:type="gramStart"/>
      <w:r w:rsidRPr="00DE57E4">
        <w:rPr>
          <w:rStyle w:val="FontStyle38"/>
          <w:sz w:val="24"/>
          <w:szCs w:val="24"/>
        </w:rPr>
        <w:t>.</w:t>
      </w:r>
      <w:r w:rsidRPr="00DE57E4">
        <w:rPr>
          <w:rFonts w:ascii="Times New Roman" w:hAnsi="Times New Roman"/>
        </w:rPr>
        <w:t>В</w:t>
      </w:r>
      <w:proofErr w:type="gramEnd"/>
      <w:r w:rsidRPr="00DE57E4">
        <w:rPr>
          <w:rFonts w:ascii="Times New Roman" w:hAnsi="Times New Roman"/>
        </w:rPr>
        <w:t xml:space="preserve"> программе 9 класса предусматривается сообщение элементарных сведений о строении и жизнедеятельности основных органов и в целом всего организма человека. Учащиеся знакомятся с ним и с теми условиями, которые благоприятствуют или вредят нормальной его жизнедеятельности. В связи с изучением организма человека учащимся сообщаются сведения о том, как важно правильно питаться, соблюдать требования гигиены, как уберечь себя от заразных болезней (в том числе СПИД); какой вред здоровью наносят курение, употребление спиртных напитков и наркотиков, а также токсикомания. Именно этой тематике и будет посвящён заключительный урок по теме: «Твоё здоровье – в твоих руках!»</w:t>
      </w:r>
    </w:p>
    <w:p w:rsidR="00180B1C" w:rsidRPr="00DE57E4" w:rsidRDefault="00180B1C" w:rsidP="00180B1C">
      <w:pPr>
        <w:pStyle w:val="Style3"/>
        <w:widowControl/>
        <w:spacing w:line="240" w:lineRule="auto"/>
        <w:ind w:firstLine="0"/>
        <w:contextualSpacing/>
        <w:rPr>
          <w:rFonts w:ascii="Times New Roman" w:hAnsi="Times New Roman"/>
        </w:rPr>
      </w:pPr>
      <w:r w:rsidRPr="00DE57E4">
        <w:rPr>
          <w:rFonts w:ascii="Times New Roman" w:hAnsi="Times New Roman"/>
        </w:rPr>
        <w:t>При изучении программного материала обращается внимание учащихся на значение физической культуры и спорта для здоровья и закаливания организма, а также для нормальной его жизнедеятельности.</w:t>
      </w:r>
    </w:p>
    <w:p w:rsidR="00180B1C" w:rsidRPr="00DE57E4" w:rsidRDefault="00180B1C" w:rsidP="00180B1C">
      <w:pPr>
        <w:pStyle w:val="Style3"/>
        <w:widowControl/>
        <w:spacing w:line="240" w:lineRule="auto"/>
        <w:ind w:firstLine="0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>Данная рабочая программа по естествознанию разработана с учётом изменений, происходящих в современном обществе.</w:t>
      </w:r>
    </w:p>
    <w:p w:rsidR="00180B1C" w:rsidRPr="00DE57E4" w:rsidRDefault="00180B1C" w:rsidP="00180B1C">
      <w:pPr>
        <w:pStyle w:val="Style3"/>
        <w:widowControl/>
        <w:spacing w:line="240" w:lineRule="auto"/>
        <w:ind w:firstLine="540"/>
        <w:contextualSpacing/>
        <w:rPr>
          <w:rStyle w:val="FontStyle38"/>
          <w:sz w:val="24"/>
          <w:szCs w:val="24"/>
        </w:rPr>
      </w:pPr>
      <w:r w:rsidRPr="00DE57E4">
        <w:rPr>
          <w:rStyle w:val="FontStyle38"/>
          <w:sz w:val="24"/>
          <w:szCs w:val="24"/>
        </w:rPr>
        <w:t>Основной целью моей  рабочей программы будет являться создание комплекса условий для максимального развития личности каждого ребёнка с нарушением интеллекта при изучении естествознания (биологии).</w:t>
      </w:r>
    </w:p>
    <w:p w:rsidR="00180B1C" w:rsidRPr="00DE57E4" w:rsidRDefault="00180B1C" w:rsidP="00180B1C">
      <w:pPr>
        <w:suppressAutoHyphens/>
        <w:snapToGrid w:val="0"/>
        <w:spacing w:after="0" w:line="240" w:lineRule="auto"/>
        <w:ind w:left="680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организации учебного процесса – </w:t>
      </w:r>
      <w:r w:rsidRPr="00DE57E4">
        <w:rPr>
          <w:rFonts w:ascii="Times New Roman" w:eastAsia="Times New Roman" w:hAnsi="Times New Roman" w:cs="Times New Roman"/>
          <w:sz w:val="24"/>
          <w:szCs w:val="24"/>
        </w:rPr>
        <w:t>урок, урок – экскурсия, урок – практическая работа.</w:t>
      </w:r>
    </w:p>
    <w:p w:rsidR="00180B1C" w:rsidRPr="00DE57E4" w:rsidRDefault="00180B1C" w:rsidP="00180B1C">
      <w:pPr>
        <w:suppressAutoHyphens/>
        <w:snapToGrid w:val="0"/>
        <w:spacing w:after="0" w:line="240" w:lineRule="auto"/>
        <w:ind w:left="68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учебной деятельности – </w:t>
      </w:r>
      <w:r w:rsidRPr="00DE57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коллективная, групповая, индивидуальная.</w:t>
      </w:r>
    </w:p>
    <w:p w:rsidR="00180B1C" w:rsidRPr="00DE57E4" w:rsidRDefault="00180B1C" w:rsidP="00180B1C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и формы контроля</w:t>
      </w:r>
      <w:r w:rsidRPr="00DE57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текущий контроль осуществляется на уроках в форме устного опроса,  самостоятельных работ, практических работ, письменных проверочных работ, тестирования; итоговый контроль по изученной теме осуществляется в форме тестирования и программированных заданий.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обучения: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дифференцированное обучение;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личностно-ориентированное обучение.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обучения.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1.Методы организации и осуществления учебно-воспитательной и познавательной деятельности: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словесные методы: рассказ, беседа, объяснение;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практический метод;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наглядные методы: иллюстрация,  демонстрация, наблюдения учащихся;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 с учебником.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2. Методы стимулирования и мотивации учебной деятельности: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стимулирования мотивов интереса к учению: познавательные игры, занимательность, создание ситуации новизны, ситуации успеха;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методы стимулирования мотивов старательности: убеждение, приучение, поощрение, требование.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3.Методы контроля и самоконтроля учебной деятельности: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устные или письменные методы контроля;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фронтальные, групповые или индивидуальные;</w:t>
      </w:r>
    </w:p>
    <w:p w:rsidR="00180B1C" w:rsidRPr="00DE57E4" w:rsidRDefault="00180B1C" w:rsidP="00180B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color w:val="000000"/>
          <w:sz w:val="24"/>
          <w:szCs w:val="24"/>
        </w:rPr>
        <w:t>- итоговые и текущие.</w:t>
      </w:r>
    </w:p>
    <w:p w:rsidR="00180B1C" w:rsidRPr="00DE57E4" w:rsidRDefault="00180B1C" w:rsidP="00180B1C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и формы контроля</w:t>
      </w:r>
      <w:r w:rsidRPr="00DE57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текущий контроль осуществляется на уроках в форме устного опроса,  самостоятельных работ, практических работ, письменных проверочных работ, тестирования; итоговый контроль по изученной теме осуществляется в форме тестирования и программированных заданий.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>Типы уроков: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урок сообщения новых знаний (урок первоначального изучения материала)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урок формирования и закрепления знаний и умений (практический урок)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урок обобщения и систематизации знаний (обобщающий урок)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комбинированный урок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 xml:space="preserve"> связи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Письмо и развитие речи: составление и запись ответов на вопросы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Математика: название чисел в пределах 200. Поиск нужной страницы в учебнике.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Чтение и развитие речи: чтение заданий, текстов, статей.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искусство: изображение схематических рисунков, чертежей, схем, таблиц.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Трудовое обучение: работа на пришкольном участке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 коррекционной работы</w:t>
      </w:r>
    </w:p>
    <w:p w:rsidR="00180B1C" w:rsidRPr="00DE57E4" w:rsidRDefault="00180B1C" w:rsidP="00180B1C">
      <w:pPr>
        <w:numPr>
          <w:ilvl w:val="0"/>
          <w:numId w:val="24"/>
        </w:numPr>
        <w:spacing w:after="0" w:line="240" w:lineRule="auto"/>
        <w:ind w:left="-142" w:firstLine="502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Формировать элементарные биологические представления;</w:t>
      </w:r>
    </w:p>
    <w:p w:rsidR="00180B1C" w:rsidRPr="00DE57E4" w:rsidRDefault="00180B1C" w:rsidP="00180B1C">
      <w:pPr>
        <w:numPr>
          <w:ilvl w:val="0"/>
          <w:numId w:val="24"/>
        </w:numPr>
        <w:spacing w:after="0" w:line="240" w:lineRule="auto"/>
        <w:ind w:left="-142" w:firstLine="502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Развивать любознательность, научное мировоззрение;</w:t>
      </w:r>
    </w:p>
    <w:p w:rsidR="00180B1C" w:rsidRPr="00DE57E4" w:rsidRDefault="00180B1C" w:rsidP="00180B1C">
      <w:pPr>
        <w:numPr>
          <w:ilvl w:val="0"/>
          <w:numId w:val="24"/>
        </w:numPr>
        <w:spacing w:after="0" w:line="240" w:lineRule="auto"/>
        <w:ind w:left="-142" w:firstLine="502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Знать и выполнять необходимые для сохранения собственного здоровья нормы гигиены;</w:t>
      </w:r>
    </w:p>
    <w:p w:rsidR="00180B1C" w:rsidRPr="00DE57E4" w:rsidRDefault="00180B1C" w:rsidP="00180B1C">
      <w:pPr>
        <w:pStyle w:val="ab"/>
        <w:numPr>
          <w:ilvl w:val="0"/>
          <w:numId w:val="24"/>
        </w:numPr>
        <w:spacing w:after="0" w:line="240" w:lineRule="auto"/>
        <w:ind w:left="-142" w:firstLine="502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Знать вредное влияние алкоголя, никотина, наркотических средств;</w:t>
      </w:r>
    </w:p>
    <w:p w:rsidR="00180B1C" w:rsidRPr="00DE57E4" w:rsidRDefault="00180B1C" w:rsidP="00180B1C">
      <w:pPr>
        <w:pStyle w:val="ab"/>
        <w:numPr>
          <w:ilvl w:val="0"/>
          <w:numId w:val="24"/>
        </w:numPr>
        <w:spacing w:after="0" w:line="240" w:lineRule="auto"/>
        <w:ind w:left="-142" w:firstLine="502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Формировать потребность вести здоровый образ жизни.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>Типы учебных занятий: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 xml:space="preserve">Основным типом урока является </w:t>
      </w:r>
      <w:proofErr w:type="gramStart"/>
      <w:r w:rsidRPr="00DE57E4">
        <w:rPr>
          <w:rFonts w:ascii="Times New Roman" w:eastAsia="Times New Roman" w:hAnsi="Times New Roman" w:cs="Times New Roman"/>
          <w:sz w:val="24"/>
          <w:szCs w:val="24"/>
        </w:rPr>
        <w:t>комбинированный</w:t>
      </w:r>
      <w:proofErr w:type="gramEnd"/>
      <w:r w:rsidRPr="00DE57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B1C" w:rsidRPr="00DE57E4" w:rsidRDefault="00180B1C" w:rsidP="00180B1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урок изучения нового учебного материала;</w:t>
      </w:r>
    </w:p>
    <w:p w:rsidR="00180B1C" w:rsidRPr="00DE57E4" w:rsidRDefault="00180B1C" w:rsidP="00180B1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урок закрепления и применения знаний;</w:t>
      </w:r>
    </w:p>
    <w:p w:rsidR="00180B1C" w:rsidRPr="00DE57E4" w:rsidRDefault="00180B1C" w:rsidP="00180B1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урок обобщающего повторения и систематизации знаний</w:t>
      </w:r>
    </w:p>
    <w:p w:rsidR="00180B1C" w:rsidRPr="00DE57E4" w:rsidRDefault="00180B1C" w:rsidP="00180B1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урок контроля знаний и умений.</w:t>
      </w:r>
    </w:p>
    <w:p w:rsidR="00180B1C" w:rsidRPr="00DE57E4" w:rsidRDefault="00180B1C" w:rsidP="00180B1C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нетрадиционные формы уроков: урок-игра, урок-презентация, уроки - путешествия.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b/>
          <w:sz w:val="24"/>
          <w:szCs w:val="24"/>
        </w:rPr>
        <w:t>Виды и формы организации учебного процесса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коллективная; фронтальная; групповая; индивидуальная работа; работа в парах.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по естествознанию разработана с учётом изменений, происходящих в современном обществе, и новых данных биологической  науки, медицине.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Реализовать данную цель можно будет через решение следующих  задач: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Формировать элементарные биологические представления.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Развивать ключевые компетенции учащихся (коммуникативные, информационные, кооперативные и др.)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 Развивать любознательность, научное мировоззрение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 Прививать умение бережно относится к природе родного края.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 Знать и выполнять необходимые для сохранения и укрепления собственного здоровья и здоровья окружающих нормы гигиены.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 Знать вредное влияние алкоголя, никотина, наркотических средств, беспорядочного сексуального поведения на здоровье человека.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  Формировать потребность вести здоровый образ жизни.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Планируемый результат: сформированная социальн</w:t>
      </w:r>
      <w:proofErr w:type="gramStart"/>
      <w:r w:rsidRPr="00DE57E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DE57E4">
        <w:rPr>
          <w:rFonts w:ascii="Times New Roman" w:eastAsia="Times New Roman" w:hAnsi="Times New Roman" w:cs="Times New Roman"/>
          <w:sz w:val="24"/>
          <w:szCs w:val="24"/>
        </w:rPr>
        <w:t xml:space="preserve"> трудовая готовность выпускников к самостоятельной жизни в социуме </w:t>
      </w:r>
    </w:p>
    <w:p w:rsidR="00180B1C" w:rsidRPr="00DE57E4" w:rsidRDefault="00180B1C" w:rsidP="00180B1C">
      <w:pPr>
        <w:rPr>
          <w:rStyle w:val="FontStyle38"/>
          <w:rFonts w:eastAsia="Times New Roman"/>
          <w:sz w:val="24"/>
          <w:szCs w:val="24"/>
        </w:rPr>
      </w:pPr>
      <w:r w:rsidRPr="00DE57E4">
        <w:rPr>
          <w:rStyle w:val="FontStyle38"/>
          <w:rFonts w:eastAsia="Times New Roman"/>
          <w:sz w:val="24"/>
          <w:szCs w:val="24"/>
        </w:rPr>
        <w:br w:type="page"/>
      </w:r>
    </w:p>
    <w:p w:rsidR="00180B1C" w:rsidRPr="00DE57E4" w:rsidRDefault="00DE57E4" w:rsidP="00180B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Планируемые </w:t>
      </w:r>
      <w:r w:rsidR="00180B1C" w:rsidRPr="00DE57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ы</w:t>
      </w:r>
      <w:r w:rsidR="00180B1C" w:rsidRPr="00DE57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освоения учебного предмета:</w:t>
      </w:r>
    </w:p>
    <w:p w:rsidR="00180B1C" w:rsidRPr="00DE57E4" w:rsidRDefault="00180B1C" w:rsidP="00180B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80B1C" w:rsidRPr="00DE57E4" w:rsidRDefault="00180B1C" w:rsidP="00180B1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                  Обучающиеся должны  знать: названия, строение и расположение основных органов организма человека, элементарное представление о функциях основных органов и систем организма</w:t>
      </w:r>
    </w:p>
    <w:p w:rsidR="00180B1C" w:rsidRPr="00DE57E4" w:rsidRDefault="00180B1C" w:rsidP="00180B1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Знать: о влиянии физических нагрузок на организм, вредном влиянии курения и алкогольных напитков на организм, основные санитарно-гигиенические правила</w:t>
      </w:r>
    </w:p>
    <w:p w:rsidR="00180B1C" w:rsidRPr="00DE57E4" w:rsidRDefault="00180B1C" w:rsidP="00180B1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Уметь применять приобретенные знания о строении и функциях </w:t>
      </w:r>
      <w:proofErr w:type="spellStart"/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человеческогоорганизма</w:t>
      </w:r>
      <w:proofErr w:type="spellEnd"/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 в повседневной жизни с целью сохранения и укрепления своего здоровья, соблюдать санитарно-гигиенические правила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-формирование целостного, социально ориентированного взгляда на мир в его органичном единстве и разнообразии природы;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-овладение начальными навыками адаптации в динамично изменяющемся и развивающемся мире;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-формирование эстетических потребностей, ценностей и чувств.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57E4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E57E4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-овладение на доступном уровне логическими действиями сравнения, анализа, синтеза, обобщения, классификации по родовидовым признакам, установления аналогий и причинн</w:t>
      </w:r>
      <w:proofErr w:type="gramStart"/>
      <w:r w:rsidRPr="00DE57E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DE57E4">
        <w:rPr>
          <w:rFonts w:ascii="Times New Roman" w:eastAsia="Times New Roman" w:hAnsi="Times New Roman" w:cs="Times New Roman"/>
          <w:sz w:val="24"/>
          <w:szCs w:val="24"/>
        </w:rPr>
        <w:t xml:space="preserve"> следственных связей, построения рассуждений, отнесения к известным понятиям;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-овладение начальными сведениями о сущности и особенностях объектов, процессов и явлений действительности (природных, социальных, технических) в соответствии с содержанием биологии.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Fonts w:ascii="Times New Roman" w:eastAsia="Times New Roman" w:hAnsi="Times New Roman" w:cs="Times New Roman"/>
          <w:sz w:val="24"/>
          <w:szCs w:val="24"/>
        </w:rPr>
        <w:t>-отличительные признаки растительного мира, животного мира, элементарное знание анатомии, физиологии животного мира</w:t>
      </w:r>
    </w:p>
    <w:p w:rsidR="00180B1C" w:rsidRPr="00DE57E4" w:rsidRDefault="00180B1C" w:rsidP="00180B1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57E4">
        <w:rPr>
          <w:rStyle w:val="FontStyle38"/>
          <w:sz w:val="24"/>
          <w:szCs w:val="24"/>
        </w:rPr>
        <w:t>Планируемый результат: сформированная социальн</w:t>
      </w:r>
      <w:proofErr w:type="gramStart"/>
      <w:r w:rsidRPr="00DE57E4">
        <w:rPr>
          <w:rStyle w:val="FontStyle38"/>
          <w:sz w:val="24"/>
          <w:szCs w:val="24"/>
        </w:rPr>
        <w:t>о-</w:t>
      </w:r>
      <w:proofErr w:type="gramEnd"/>
      <w:r w:rsidRPr="00DE57E4">
        <w:rPr>
          <w:rStyle w:val="FontStyle38"/>
          <w:sz w:val="24"/>
          <w:szCs w:val="24"/>
        </w:rPr>
        <w:t xml:space="preserve"> трудовая готовность выпускников к самостоятельной жизни в социуме</w:t>
      </w:r>
    </w:p>
    <w:p w:rsidR="00180B1C" w:rsidRPr="00DE57E4" w:rsidRDefault="00180B1C" w:rsidP="00180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7E4" w:rsidRPr="00DE57E4" w:rsidRDefault="00DE57E4" w:rsidP="00DE57E4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DE57E4" w:rsidRPr="00DE57E4" w:rsidRDefault="00DE57E4" w:rsidP="00DE57E4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Основные требования к знаниям и умениям учащихся</w:t>
      </w:r>
    </w:p>
    <w:p w:rsidR="00DE57E4" w:rsidRPr="00DE57E4" w:rsidRDefault="00DE57E4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8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b/>
          <w:kern w:val="28"/>
          <w:sz w:val="24"/>
          <w:szCs w:val="24"/>
          <w:lang w:eastAsia="ar-SA"/>
        </w:rPr>
        <w:t>Уч</w:t>
      </w:r>
      <w:r w:rsidRPr="00DE57E4">
        <w:rPr>
          <w:rFonts w:ascii="Times New Roman" w:eastAsia="Lucida Sans Unicode" w:hAnsi="Times New Roman" w:cs="Times New Roman"/>
          <w:b/>
          <w:iCs/>
          <w:spacing w:val="-4"/>
          <w:kern w:val="28"/>
          <w:sz w:val="24"/>
          <w:szCs w:val="24"/>
          <w:lang w:eastAsia="ar-SA"/>
        </w:rPr>
        <w:t>ащиеся должны знать:</w:t>
      </w:r>
    </w:p>
    <w:p w:rsidR="00DE57E4" w:rsidRPr="00DE57E4" w:rsidRDefault="00DE57E4" w:rsidP="00DE57E4">
      <w:pPr>
        <w:widowControl w:val="0"/>
        <w:numPr>
          <w:ilvl w:val="0"/>
          <w:numId w:val="20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названия, строение и расположение основных органов организ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ма человека;</w:t>
      </w:r>
    </w:p>
    <w:p w:rsidR="00DE57E4" w:rsidRPr="00DE57E4" w:rsidRDefault="00DE57E4" w:rsidP="00DE57E4">
      <w:pPr>
        <w:widowControl w:val="0"/>
        <w:numPr>
          <w:ilvl w:val="0"/>
          <w:numId w:val="20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элементарное представление о функциях основных органов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них систем;</w:t>
      </w:r>
    </w:p>
    <w:p w:rsidR="00DE57E4" w:rsidRPr="00DE57E4" w:rsidRDefault="00DE57E4" w:rsidP="00DE57E4">
      <w:pPr>
        <w:widowControl w:val="0"/>
        <w:numPr>
          <w:ilvl w:val="0"/>
          <w:numId w:val="20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влияние физических нагрузок на организм;</w:t>
      </w:r>
    </w:p>
    <w:p w:rsidR="00DE57E4" w:rsidRPr="00DE57E4" w:rsidRDefault="00DE57E4" w:rsidP="00DE57E4">
      <w:pPr>
        <w:widowControl w:val="0"/>
        <w:numPr>
          <w:ilvl w:val="0"/>
          <w:numId w:val="20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вредное влияние курения и алкогольных напитков на организм;</w:t>
      </w:r>
    </w:p>
    <w:p w:rsidR="00DE57E4" w:rsidRPr="00DE57E4" w:rsidRDefault="00DE57E4" w:rsidP="00DE57E4">
      <w:pPr>
        <w:widowControl w:val="0"/>
        <w:numPr>
          <w:ilvl w:val="0"/>
          <w:numId w:val="20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основные санитарно-гигиенические правила. </w:t>
      </w:r>
    </w:p>
    <w:p w:rsidR="00DE57E4" w:rsidRPr="00DE57E4" w:rsidRDefault="00DE57E4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Учащиеся должны уметь:</w:t>
      </w:r>
    </w:p>
    <w:p w:rsidR="00DE57E4" w:rsidRPr="00DE57E4" w:rsidRDefault="00DE57E4" w:rsidP="00DE57E4">
      <w:pPr>
        <w:widowControl w:val="0"/>
        <w:numPr>
          <w:ilvl w:val="0"/>
          <w:numId w:val="21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применять приобретенные знания о строении и функциях человеческого организма в повседневной жизни с целью сохранения и укрепления своего здоровья;</w:t>
      </w:r>
    </w:p>
    <w:p w:rsidR="00DE57E4" w:rsidRPr="00DE57E4" w:rsidRDefault="00DE57E4" w:rsidP="00DE57E4">
      <w:pPr>
        <w:widowControl w:val="0"/>
        <w:numPr>
          <w:ilvl w:val="0"/>
          <w:numId w:val="21"/>
        </w:numPr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соблюдать санитарно-гигиенические правила.</w:t>
      </w:r>
    </w:p>
    <w:p w:rsidR="00DE57E4" w:rsidRPr="00DE57E4" w:rsidRDefault="00DE57E4" w:rsidP="00DE57E4">
      <w:pPr>
        <w:widowControl w:val="0"/>
        <w:tabs>
          <w:tab w:val="left" w:pos="9211"/>
        </w:tabs>
        <w:suppressAutoHyphens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80B1C" w:rsidRPr="00DE57E4" w:rsidRDefault="00180B1C" w:rsidP="00180B1C">
      <w:pPr>
        <w:widowControl w:val="0"/>
        <w:tabs>
          <w:tab w:val="left" w:pos="9211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</w:pPr>
      <w:r w:rsidRPr="00DE57E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учебного предмета </w:t>
      </w:r>
      <w:r w:rsidRPr="00DE57E4">
        <w:rPr>
          <w:rFonts w:ascii="Times New Roman" w:hAnsi="Times New Roman" w:cs="Times New Roman"/>
          <w:bCs/>
          <w:sz w:val="24"/>
          <w:szCs w:val="24"/>
        </w:rPr>
        <w:t>(9 класс)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ind w:left="680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Введение     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u w:val="single"/>
          <w:lang w:eastAsia="ar-SA"/>
        </w:rPr>
      </w:pPr>
      <w:r w:rsidRPr="00DE57E4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Место человека среди млекопитающих  (как единственного разумного существа) в живой природе. Заметные черты сходства </w:t>
      </w:r>
      <w:proofErr w:type="spellStart"/>
      <w:r w:rsidRPr="00DE57E4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иразличия</w:t>
      </w:r>
      <w:proofErr w:type="spellEnd"/>
      <w:r w:rsidRPr="00DE57E4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 в строении тела человека и животных.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Общий обзор организма </w:t>
      </w:r>
      <w:proofErr w:type="spell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человека</w:t>
      </w:r>
      <w:proofErr w:type="gram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О</w:t>
      </w:r>
      <w:proofErr w:type="gramEnd"/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бщее</w:t>
      </w:r>
      <w:proofErr w:type="spellEnd"/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 знакомство с организмом человека. Краткие сведения о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строении клеток и тканей человека. Органы и системы органон </w:t>
      </w:r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(опорно-двигательная, пищеварительная, кровеносная, выделитель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ная, дыхательная, нервная и органы чувств)</w:t>
      </w:r>
      <w:proofErr w:type="gram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Д</w:t>
      </w:r>
      <w:proofErr w:type="gramEnd"/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емонстрация торса человека.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Опора тела и </w:t>
      </w:r>
      <w:proofErr w:type="spell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движение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Значение</w:t>
      </w:r>
      <w:proofErr w:type="spellEnd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 опорно-двигательной системы. </w:t>
      </w: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 Скелет человека. Соединения костей (подвижное и неподвиж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ное). </w:t>
      </w:r>
      <w:proofErr w:type="spell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Перваяпомощь</w:t>
      </w:r>
      <w:proofErr w:type="spell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при ушибах, растяжении связок, вывихах суставов и переломах костей. </w:t>
      </w: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Основные группы мышц человеческого тела. Работа мышц. 3на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чение физических упражнений для правильного формирования ске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лета и мышц. Предупреждение искривления позвоночника и развития плоскостопия</w:t>
      </w:r>
      <w:proofErr w:type="gram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.</w:t>
      </w:r>
      <w:proofErr w:type="gramEnd"/>
      <w:r w:rsidRPr="00DE57E4">
        <w:rPr>
          <w:rFonts w:ascii="Times New Roman" w:eastAsia="Lucida Sans Unicode" w:hAnsi="Times New Roman" w:cs="Times New Roman"/>
          <w:i/>
          <w:iCs/>
          <w:spacing w:val="-8"/>
          <w:kern w:val="1"/>
          <w:sz w:val="24"/>
          <w:szCs w:val="24"/>
          <w:lang w:eastAsia="ar-SA"/>
        </w:rPr>
        <w:t>Демонстрация</w:t>
      </w:r>
      <w:r w:rsidRPr="00DE57E4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 xml:space="preserve"> скелета человека, позвонков. Опыты, демонст</w:t>
      </w:r>
      <w:r w:rsidRPr="00DE57E4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рирующие статическую и динамическую нагрузки на мышцы; </w:t>
      </w:r>
      <w:r w:rsidRPr="00DE57E4">
        <w:rPr>
          <w:rFonts w:ascii="Times New Roman" w:eastAsia="Lucida Sans Unicode" w:hAnsi="Times New Roman" w:cs="Times New Roman"/>
          <w:smallCaps/>
          <w:spacing w:val="-4"/>
          <w:kern w:val="1"/>
          <w:sz w:val="24"/>
          <w:szCs w:val="24"/>
          <w:lang w:eastAsia="ar-SA"/>
        </w:rPr>
        <w:t>свойс</w:t>
      </w:r>
      <w:r w:rsidRPr="00DE57E4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 xml:space="preserve">тва декальцинированных и прокаленных костей. 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Кровь и </w:t>
      </w:r>
      <w:proofErr w:type="spell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кровообращение</w:t>
      </w:r>
      <w:proofErr w:type="gram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.З</w:t>
      </w:r>
      <w:proofErr w:type="gram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начение</w:t>
      </w:r>
      <w:proofErr w:type="spell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крови и кровообращения. Состав крови (клетки красные, белые), плазма крови. Органы кровообращения: сердце и сосуды. Большой и малый круги кровообращения. Сердце, его строение и работа. Движение   крови по сосудам. Пульс. Предупреждение </w:t>
      </w:r>
      <w:proofErr w:type="gram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сердечно-сосудистых</w:t>
      </w:r>
      <w:proofErr w:type="gram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заболеваний. Первая помощь при кровотечениях. Отрицательное 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влияние никотина и алкоголя на сердце и сосуды </w:t>
      </w:r>
      <w:r w:rsidRPr="00DE57E4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eastAsia="ar-SA"/>
        </w:rPr>
        <w:t>Демонстрация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влажного препарата и муляжа сердца млекопитающего.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Лабораторные работы     1. Микроскопическое строение крови</w:t>
      </w:r>
      <w:r w:rsidRPr="00DE57E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  2.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 Подсчет частоты пульса в спокойном состоянии и после ряди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физических упражнений (приседания, прыжки, бег).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Дыхание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Значение дыхания. Органы дыхания, их строение и функции. Голосовой аппарат. Газообмен в легких и тканях. Болезни, передающиеся через воздух. Гигиена органов дыхания. Отрицательное 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влияние никотина на органы дыхания. Необходимость чистого воз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духа для дыхания. </w:t>
      </w:r>
      <w:r w:rsidRPr="00DE57E4">
        <w:rPr>
          <w:rFonts w:ascii="Times New Roman" w:eastAsia="Lucida Sans Unicode" w:hAnsi="Times New Roman" w:cs="Times New Roman"/>
          <w:i/>
          <w:iCs/>
          <w:spacing w:val="-1"/>
          <w:kern w:val="1"/>
          <w:sz w:val="24"/>
          <w:szCs w:val="24"/>
          <w:lang w:eastAsia="ar-SA"/>
        </w:rPr>
        <w:t>Демонстрация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 опыта, обнаруживающего углекислый газ в вы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дыхаемом воздухе.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7"/>
          <w:kern w:val="1"/>
          <w:sz w:val="24"/>
          <w:szCs w:val="24"/>
          <w:lang w:eastAsia="ar-SA"/>
        </w:rPr>
        <w:t xml:space="preserve">Пищеварение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Значение пищеварения. Питательные вещества и витамины. Пищевые продукты. Органы пищеварения. Пищеварение в  ротовой полости, желудке, кишечнике. Всасывание </w:t>
      </w:r>
      <w:proofErr w:type="spell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питательных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веществв</w:t>
      </w:r>
      <w:proofErr w:type="spellEnd"/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 кровь. Гигиена питания и предупреждение желудочно-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кишечных    заболеваний, пищевых отправлений и глистных заражений.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Демонстрация опытов: Обнаружение крахмала в хлебе и картофеле; обнаружение белка и крахмала в пшеничной муке; действие слюны на крахмал; действие желудочного сока на  белки.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12"/>
          <w:kern w:val="1"/>
          <w:sz w:val="24"/>
          <w:szCs w:val="24"/>
          <w:lang w:eastAsia="ar-SA"/>
        </w:rPr>
        <w:t>Почки</w:t>
      </w:r>
      <w:proofErr w:type="gramStart"/>
      <w:r w:rsidRPr="00DE57E4">
        <w:rPr>
          <w:rFonts w:ascii="Times New Roman" w:eastAsia="Lucida Sans Unicode" w:hAnsi="Times New Roman" w:cs="Times New Roman"/>
          <w:spacing w:val="-12"/>
          <w:kern w:val="1"/>
          <w:sz w:val="24"/>
          <w:szCs w:val="24"/>
          <w:lang w:eastAsia="ar-SA"/>
        </w:rPr>
        <w:t xml:space="preserve"> .</w:t>
      </w:r>
      <w:proofErr w:type="gram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Органы мочевыделительной системы, их значение. Внешнее строение почек и их расположение в организме. Предупреждение почечных  заболеваний.</w:t>
      </w:r>
    </w:p>
    <w:p w:rsidR="00180B1C" w:rsidRPr="00DE57E4" w:rsidRDefault="00180B1C" w:rsidP="00DE57E4">
      <w:pPr>
        <w:widowControl w:val="0"/>
        <w:tabs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proofErr w:type="spellStart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Кожа</w:t>
      </w:r>
      <w:proofErr w:type="gramStart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.</w:t>
      </w:r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К</w:t>
      </w:r>
      <w:proofErr w:type="gramEnd"/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ожа</w:t>
      </w:r>
      <w:proofErr w:type="spellEnd"/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человека и ее значение как органа защиты организма, осязания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выделения (пота) и терморегуляции. Закаливание организ</w:t>
      </w:r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ма и </w:t>
      </w:r>
      <w:proofErr w:type="spellStart"/>
      <w:proofErr w:type="gramStart"/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ги</w:t>
      </w:r>
      <w:proofErr w:type="spellEnd"/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гиена</w:t>
      </w:r>
      <w:proofErr w:type="gramEnd"/>
      <w:r w:rsidRPr="00DE57E4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кожи и гигиенические требования к одежде. Профилакти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ка и первая помощь при тепловом и солнечных </w:t>
      </w:r>
      <w:proofErr w:type="gramStart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ударах</w:t>
      </w:r>
      <w:proofErr w:type="gramEnd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, ожогах и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обморожении.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7"/>
          <w:kern w:val="1"/>
          <w:sz w:val="24"/>
          <w:szCs w:val="24"/>
          <w:lang w:eastAsia="ar-SA"/>
        </w:rPr>
        <w:t xml:space="preserve">Нервная </w:t>
      </w:r>
      <w:proofErr w:type="spellStart"/>
      <w:r w:rsidRPr="00DE57E4">
        <w:rPr>
          <w:rFonts w:ascii="Times New Roman" w:eastAsia="Lucida Sans Unicode" w:hAnsi="Times New Roman" w:cs="Times New Roman"/>
          <w:spacing w:val="-7"/>
          <w:kern w:val="1"/>
          <w:sz w:val="24"/>
          <w:szCs w:val="24"/>
          <w:lang w:eastAsia="ar-SA"/>
        </w:rPr>
        <w:t>система</w:t>
      </w:r>
      <w:proofErr w:type="gramStart"/>
      <w:r w:rsidRPr="00DE57E4">
        <w:rPr>
          <w:rFonts w:ascii="Times New Roman" w:eastAsia="Lucida Sans Unicode" w:hAnsi="Times New Roman" w:cs="Times New Roman"/>
          <w:spacing w:val="-7"/>
          <w:kern w:val="1"/>
          <w:sz w:val="24"/>
          <w:szCs w:val="24"/>
          <w:lang w:eastAsia="ar-SA"/>
        </w:rPr>
        <w:t>.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С</w:t>
      </w:r>
      <w:proofErr w:type="gramEnd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троение</w:t>
      </w:r>
      <w:proofErr w:type="spellEnd"/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 и значение нервной системы (спинной и головной мозг, </w:t>
      </w:r>
      <w:r w:rsidRPr="00DE57E4">
        <w:rPr>
          <w:rFonts w:ascii="Times New Roman" w:eastAsia="Lucida Sans Unicode" w:hAnsi="Times New Roman" w:cs="Times New Roman"/>
          <w:spacing w:val="-10"/>
          <w:kern w:val="1"/>
          <w:sz w:val="24"/>
          <w:szCs w:val="24"/>
          <w:lang w:eastAsia="ar-SA"/>
        </w:rPr>
        <w:t>). Гигиена умственного труда. Отрицательное влияние на не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рвную систему алкоголя и никотина. Сон и его значение.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 xml:space="preserve">Органы </w:t>
      </w:r>
      <w:proofErr w:type="spellStart"/>
      <w:r w:rsidRPr="00DE57E4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>чувств</w:t>
      </w:r>
      <w:proofErr w:type="gramStart"/>
      <w:r w:rsidRPr="00DE57E4">
        <w:rPr>
          <w:rFonts w:ascii="Times New Roman" w:eastAsia="Lucida Sans Unicode" w:hAnsi="Times New Roman" w:cs="Times New Roman"/>
          <w:b/>
          <w:spacing w:val="-8"/>
          <w:kern w:val="1"/>
          <w:sz w:val="24"/>
          <w:szCs w:val="24"/>
          <w:lang w:eastAsia="ar-SA"/>
        </w:rPr>
        <w:t>.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З</w:t>
      </w:r>
      <w:proofErr w:type="gram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начение</w:t>
      </w:r>
      <w:proofErr w:type="spellEnd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органов чувств. Строение, функции, гигиена органа з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рения. Строение органа слуха. Предупреждение нарушений слуха. 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Органы обоняния и вкуса. </w:t>
      </w:r>
      <w:r w:rsidRPr="00DE57E4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Демонстрация влажного препарата «Глаз крупного млекопитающ</w:t>
      </w:r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его», моделей глазного яблока и уха.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  <w:proofErr w:type="gramStart"/>
      <w:r w:rsidRPr="00DE57E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Охрана здоровья человека в Российской Федерации</w:t>
      </w:r>
      <w:r w:rsidRPr="00DE57E4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>Система здравоохранения в Российской Федерации.</w:t>
      </w:r>
      <w:proofErr w:type="gramEnd"/>
      <w:r w:rsidRPr="00DE57E4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 xml:space="preserve"> Мероприятия, </w:t>
      </w:r>
      <w:r w:rsidRPr="00DE57E4">
        <w:rPr>
          <w:rFonts w:ascii="Times New Roman" w:eastAsia="Lucida Sans Unicode" w:hAnsi="Times New Roman" w:cs="Times New Roman"/>
          <w:spacing w:val="-6"/>
          <w:kern w:val="1"/>
          <w:sz w:val="24"/>
          <w:szCs w:val="24"/>
          <w:lang w:eastAsia="ar-SA"/>
        </w:rPr>
        <w:t xml:space="preserve">осуществляемые в нашей стране по </w:t>
      </w:r>
      <w:r w:rsidRPr="00DE57E4">
        <w:rPr>
          <w:rFonts w:ascii="Times New Roman" w:eastAsia="Lucida Sans Unicode" w:hAnsi="Times New Roman" w:cs="Times New Roman"/>
          <w:spacing w:val="-6"/>
          <w:kern w:val="1"/>
          <w:sz w:val="24"/>
          <w:szCs w:val="24"/>
          <w:lang w:eastAsia="ar-SA"/>
        </w:rPr>
        <w:lastRenderedPageBreak/>
        <w:t>охране труда. Организа</w:t>
      </w:r>
      <w:r w:rsidRPr="00DE57E4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>ции отдыха. Медицинская помощь. Социальное обеспечение по старости, болезни и потере трудоспособности.</w:t>
      </w: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875"/>
        <w:gridCol w:w="6804"/>
        <w:gridCol w:w="1842"/>
      </w:tblGrid>
      <w:tr w:rsidR="00180B1C" w:rsidRPr="00DE57E4" w:rsidTr="00DB16F9">
        <w:trPr>
          <w:trHeight w:val="356"/>
        </w:trPr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842" w:type="dxa"/>
          </w:tcPr>
          <w:p w:rsidR="00180B1C" w:rsidRPr="00DE57E4" w:rsidRDefault="00A861E4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80B1C" w:rsidRPr="00DE57E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Пищеварение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13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Выделение (Почки</w:t>
            </w:r>
            <w:proofErr w:type="gramStart"/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ожа)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2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180B1C" w:rsidRPr="00DE57E4" w:rsidTr="00DB16F9">
        <w:tc>
          <w:tcPr>
            <w:tcW w:w="875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80B1C" w:rsidRPr="00DE57E4" w:rsidRDefault="00180B1C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180B1C" w:rsidRPr="00DE57E4" w:rsidRDefault="00A861E4" w:rsidP="00DE5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7E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80B1C" w:rsidRPr="00DE57E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DE57E4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65E40" w:rsidRPr="00DE57E4" w:rsidRDefault="00165E40" w:rsidP="00DE57E4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180B1C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180B1C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180B1C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180B1C">
      <w:pPr>
        <w:widowControl w:val="0"/>
        <w:tabs>
          <w:tab w:val="left" w:pos="720"/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180B1C" w:rsidRPr="00DE57E4" w:rsidRDefault="00180B1C" w:rsidP="0014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736" w:rsidRPr="00DE57E4" w:rsidRDefault="00993736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15A8" w:rsidRPr="00DE57E4" w:rsidRDefault="00B315A8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E05" w:rsidRPr="00DE57E4" w:rsidRDefault="00643E05" w:rsidP="00993736">
      <w:pPr>
        <w:widowControl w:val="0"/>
        <w:tabs>
          <w:tab w:val="left" w:pos="720"/>
          <w:tab w:val="left" w:pos="9211"/>
        </w:tabs>
        <w:suppressAutoHyphens/>
        <w:spacing w:after="0" w:line="240" w:lineRule="auto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</w:p>
    <w:p w:rsidR="00BC6711" w:rsidRPr="00DE57E4" w:rsidRDefault="002D7652" w:rsidP="007853BA">
      <w:pPr>
        <w:widowControl w:val="0"/>
        <w:tabs>
          <w:tab w:val="left" w:pos="9211"/>
        </w:tabs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DE57E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Тематическое планирование</w:t>
      </w:r>
    </w:p>
    <w:p w:rsidR="007853BA" w:rsidRPr="00DE57E4" w:rsidRDefault="007853BA" w:rsidP="007853BA">
      <w:pPr>
        <w:widowControl w:val="0"/>
        <w:tabs>
          <w:tab w:val="left" w:pos="9211"/>
        </w:tabs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9355"/>
        <w:gridCol w:w="1276"/>
        <w:gridCol w:w="1701"/>
        <w:gridCol w:w="1561"/>
      </w:tblGrid>
      <w:tr w:rsidR="002D7652" w:rsidRPr="00DE57E4" w:rsidTr="004A41C1">
        <w:trPr>
          <w:trHeight w:val="345"/>
        </w:trPr>
        <w:tc>
          <w:tcPr>
            <w:tcW w:w="1101" w:type="dxa"/>
            <w:vMerge w:val="restart"/>
          </w:tcPr>
          <w:p w:rsidR="002D7652" w:rsidRPr="00DE57E4" w:rsidRDefault="002D7652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DE57E4" w:rsidRPr="00DE57E4" w:rsidRDefault="00DE57E4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proofErr w:type="gramStart"/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355" w:type="dxa"/>
            <w:vMerge w:val="restart"/>
          </w:tcPr>
          <w:p w:rsidR="002D7652" w:rsidRPr="00DE57E4" w:rsidRDefault="002D7652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2D7652" w:rsidRPr="00DE57E4" w:rsidRDefault="002D7652" w:rsidP="00DE57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К-во</w:t>
            </w:r>
            <w:proofErr w:type="gramEnd"/>
          </w:p>
          <w:p w:rsidR="002D7652" w:rsidRPr="00DE57E4" w:rsidRDefault="00993736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:rsidR="002D7652" w:rsidRPr="00DE57E4" w:rsidRDefault="002D7652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Дата</w:t>
            </w:r>
          </w:p>
        </w:tc>
      </w:tr>
      <w:tr w:rsidR="002D7652" w:rsidRPr="00DE57E4" w:rsidTr="004A41C1">
        <w:trPr>
          <w:trHeight w:val="435"/>
        </w:trPr>
        <w:tc>
          <w:tcPr>
            <w:tcW w:w="1101" w:type="dxa"/>
            <w:vMerge/>
          </w:tcPr>
          <w:p w:rsidR="002D7652" w:rsidRPr="00DE57E4" w:rsidRDefault="002D7652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vMerge/>
          </w:tcPr>
          <w:p w:rsidR="002D7652" w:rsidRPr="00DE57E4" w:rsidRDefault="002D7652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:rsidR="002D7652" w:rsidRPr="00DE57E4" w:rsidRDefault="002D7652" w:rsidP="00DE57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D7652" w:rsidRPr="00DE57E4" w:rsidRDefault="002D7652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2D7652" w:rsidRPr="00DE57E4" w:rsidRDefault="00DE57E4" w:rsidP="00DE57E4">
            <w:pPr>
              <w:widowControl w:val="0"/>
              <w:tabs>
                <w:tab w:val="left" w:pos="9211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355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ar-SA"/>
              </w:rPr>
              <w:t>I</w:t>
            </w:r>
            <w:r w:rsidR="00BC0888"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–</w:t>
            </w:r>
            <w:r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четверть</w:t>
            </w:r>
            <w:r w:rsidR="00A61E3B"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-17</w:t>
            </w:r>
            <w:r w:rsidR="00BC0888"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ч.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знаний о строении и функциях организма человека.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left="57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человека среди млекопитающих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left="117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Ткани. Органы.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left="117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Системы органов, организм.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14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561" w:type="dxa"/>
          </w:tcPr>
          <w:p w:rsidR="002D7652" w:rsidRPr="00DE57E4" w:rsidRDefault="002D7652" w:rsidP="00CC5C75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Скелет человека, его основные части, значение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left="162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 и строение костей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4A41C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Соединение костей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  <w:r w:rsidR="004A41C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Череп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561" w:type="dxa"/>
          </w:tcPr>
          <w:p w:rsidR="002D7652" w:rsidRPr="00DE57E4" w:rsidRDefault="002D7652" w:rsidP="00CC5C75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  <w:p w:rsidR="002D7652" w:rsidRPr="00DE57E4" w:rsidRDefault="002D7652" w:rsidP="00EB1B0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  <w:p w:rsidR="002D7652" w:rsidRPr="00DE57E4" w:rsidRDefault="002D7652" w:rsidP="00EB1B0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Скелет туловища.</w:t>
            </w:r>
          </w:p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Скелет верхних конечностей.</w:t>
            </w:r>
          </w:p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Скелет нижних конечностей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04.10</w:t>
            </w:r>
          </w:p>
          <w:p w:rsidR="002D7652" w:rsidRPr="00DE57E4" w:rsidRDefault="00282523" w:rsidP="007853B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  <w:p w:rsidR="002D7652" w:rsidRPr="00DE57E4" w:rsidRDefault="00282523" w:rsidP="007853B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561" w:type="dxa"/>
          </w:tcPr>
          <w:p w:rsidR="001355B4" w:rsidRPr="00DE57E4" w:rsidRDefault="001355B4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Первая помощь при  вывихах суставов, растяжении связок, переломах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Строение и значение мышц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 группы мышц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мышц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rPr>
          <w:trHeight w:val="255"/>
        </w:trPr>
        <w:tc>
          <w:tcPr>
            <w:tcW w:w="1101" w:type="dxa"/>
            <w:tcBorders>
              <w:bottom w:val="single" w:sz="4" w:space="0" w:color="auto"/>
            </w:tcBorders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  <w:p w:rsidR="009E4FC8" w:rsidRPr="00DE57E4" w:rsidRDefault="009E4FC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4A41C1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Осанка. Предупреждение искривления позвоночника. Плоскостопие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9E4FC8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652" w:rsidRPr="00DE57E4" w:rsidRDefault="0028252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  <w:p w:rsidR="00A861E4" w:rsidRPr="00DE57E4" w:rsidRDefault="00A861E4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9E4FC8" w:rsidRPr="00DE57E4" w:rsidRDefault="00EB1B0A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A41C1" w:rsidRPr="00DE57E4" w:rsidTr="004A41C1">
        <w:trPr>
          <w:trHeight w:val="285"/>
        </w:trPr>
        <w:tc>
          <w:tcPr>
            <w:tcW w:w="1101" w:type="dxa"/>
            <w:tcBorders>
              <w:top w:val="single" w:sz="4" w:space="0" w:color="auto"/>
            </w:tcBorders>
          </w:tcPr>
          <w:p w:rsidR="004A41C1" w:rsidRPr="00DE57E4" w:rsidRDefault="004A41C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4A41C1" w:rsidRPr="00DE57E4" w:rsidRDefault="00282523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-четверть</w:t>
            </w:r>
            <w:r w:rsidR="009E4FC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-16</w:t>
            </w: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A41C1" w:rsidRPr="00DE57E4" w:rsidRDefault="004A41C1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A41C1" w:rsidRPr="00DE57E4" w:rsidRDefault="004A41C1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A41C1" w:rsidRPr="00DE57E4" w:rsidRDefault="004A41C1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  <w:tcBorders>
              <w:right w:val="single" w:sz="4" w:space="0" w:color="auto"/>
            </w:tcBorders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</w:tcPr>
          <w:p w:rsidR="00C4114D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физических упражнений для формирования скелета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A41C1" w:rsidRPr="00DE57E4" w:rsidTr="004A41C1">
        <w:trPr>
          <w:trHeight w:val="285"/>
        </w:trPr>
        <w:tc>
          <w:tcPr>
            <w:tcW w:w="1101" w:type="dxa"/>
            <w:tcBorders>
              <w:top w:val="nil"/>
              <w:right w:val="single" w:sz="4" w:space="0" w:color="auto"/>
            </w:tcBorders>
          </w:tcPr>
          <w:p w:rsidR="004A41C1" w:rsidRPr="00DE57E4" w:rsidRDefault="00165E40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5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41C1" w:rsidRPr="00DE57E4" w:rsidRDefault="004A41C1" w:rsidP="00BC0888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темы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41C1" w:rsidRPr="00DE57E4" w:rsidRDefault="004A41C1" w:rsidP="00BC0888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41C1" w:rsidRPr="00DE57E4" w:rsidRDefault="009E4FC8" w:rsidP="00BC0888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  <w:r w:rsidR="004A41C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</w:tcBorders>
          </w:tcPr>
          <w:p w:rsidR="004A41C1" w:rsidRPr="00DE57E4" w:rsidRDefault="004A41C1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крови и кровообращения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55" w:type="dxa"/>
          </w:tcPr>
          <w:p w:rsidR="002D7652" w:rsidRPr="00DE57E4" w:rsidRDefault="00EB1B0A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Органы кровообращения. Кровеносные сосуды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55" w:type="dxa"/>
          </w:tcPr>
          <w:p w:rsidR="002D7652" w:rsidRPr="00DE57E4" w:rsidRDefault="00EB1B0A" w:rsidP="00EB1B0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Состав крови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Сердце и его работа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Большой и малый круги кровообращения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 w:rsidR="00C4114D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Предупреждение заболеваний сердца и сосудов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Первая помощь при кровотечениях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темы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дыхания. Органы дыхания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Газообмен в легких и тканях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Гигиена дыхания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D70903">
        <w:trPr>
          <w:trHeight w:val="285"/>
        </w:trPr>
        <w:tc>
          <w:tcPr>
            <w:tcW w:w="1101" w:type="dxa"/>
            <w:tcBorders>
              <w:bottom w:val="single" w:sz="4" w:space="0" w:color="auto"/>
            </w:tcBorders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D70903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Болезни органов дыхания и их предупреждение.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652" w:rsidRPr="00DE57E4" w:rsidRDefault="002D7652" w:rsidP="007853B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652" w:rsidRPr="00DE57E4" w:rsidRDefault="009E4FC8" w:rsidP="007853BA">
            <w:pPr>
              <w:ind w:right="-1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E4FC8" w:rsidRPr="00DE57E4" w:rsidTr="009E4FC8">
        <w:trPr>
          <w:trHeight w:val="391"/>
        </w:trPr>
        <w:tc>
          <w:tcPr>
            <w:tcW w:w="1101" w:type="dxa"/>
            <w:tcBorders>
              <w:top w:val="single" w:sz="4" w:space="0" w:color="auto"/>
            </w:tcBorders>
          </w:tcPr>
          <w:p w:rsidR="009E4FC8" w:rsidRPr="00DE57E4" w:rsidRDefault="009E4FC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9E4FC8" w:rsidRPr="00DE57E4" w:rsidRDefault="009E4FC8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питания. Пищевые продукты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E4FC8" w:rsidRPr="00DE57E4" w:rsidRDefault="00EB1B0A" w:rsidP="0010408B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9E4FC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E4FC8" w:rsidRPr="00DE57E4" w:rsidRDefault="009E4FC8" w:rsidP="0010408B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27.12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9E4FC8" w:rsidRPr="00DE57E4" w:rsidRDefault="009E4FC8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70903" w:rsidRPr="00DE57E4" w:rsidTr="00EB1B0A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:rsidR="00D70903" w:rsidRPr="00DE57E4" w:rsidRDefault="00D7090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9E4FC8" w:rsidRPr="00DE57E4" w:rsidRDefault="00D70903" w:rsidP="008A21C4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Питательные вещества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903" w:rsidRPr="00DE57E4" w:rsidRDefault="00D70903" w:rsidP="008A21C4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0903" w:rsidRPr="00DE57E4" w:rsidRDefault="00EB1B0A" w:rsidP="008A21C4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</w:t>
            </w:r>
            <w:r w:rsidR="009E4FC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28.12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D70903" w:rsidRPr="00DE57E4" w:rsidRDefault="00D70903" w:rsidP="008A21C4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B1B0A" w:rsidRPr="00DE57E4" w:rsidTr="00EB1B0A">
        <w:trPr>
          <w:trHeight w:val="270"/>
        </w:trPr>
        <w:tc>
          <w:tcPr>
            <w:tcW w:w="1101" w:type="dxa"/>
            <w:tcBorders>
              <w:top w:val="single" w:sz="4" w:space="0" w:color="auto"/>
            </w:tcBorders>
          </w:tcPr>
          <w:p w:rsidR="00EB1B0A" w:rsidRPr="00DE57E4" w:rsidRDefault="00EB1B0A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EB1B0A" w:rsidRPr="00DE57E4" w:rsidRDefault="00EB1B0A" w:rsidP="008A21C4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</w:t>
            </w: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III</w:t>
            </w:r>
            <w:proofErr w:type="gramStart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 четверть</w:t>
            </w:r>
            <w:proofErr w:type="gramEnd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-20ч.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B1B0A" w:rsidRPr="00DE57E4" w:rsidRDefault="00EB1B0A" w:rsidP="008A21C4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B1B0A" w:rsidRPr="00DE57E4" w:rsidRDefault="00EB1B0A" w:rsidP="008A21C4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EB1B0A" w:rsidRPr="00DE57E4" w:rsidRDefault="00EB1B0A" w:rsidP="008A21C4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Витамины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Органы пищеварения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Ротовая полость. Зубы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пищи в желудке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 пищи в кишечнике. Печень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  <w:r w:rsidR="000F101D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Гигиена питания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  <w:r w:rsidR="008A21C4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Уход за зубами и ротовой полостью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Предупреждение желудочно-кишечных  заболеваний.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8A21C4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Предупреждение пищевых отравлений и глистных заражений. Пищевые отравления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8A21C4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8A21C4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темы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Почки органы выделения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Предупреждение почечных заболеваний.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Кожа ее роль в жизни человека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  <w:r w:rsidR="008A21C4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Уход за кожей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2D7652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4450E3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Волосы и ногти</w:t>
            </w:r>
            <w:proofErr w:type="gramStart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.у</w:t>
            </w:r>
            <w:proofErr w:type="gramEnd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ход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Закаливание организма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8A21C4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</w:t>
            </w:r>
          </w:p>
          <w:p w:rsidR="002D7652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</w:t>
            </w:r>
          </w:p>
          <w:p w:rsidR="00C54EB8" w:rsidRPr="00DE57E4" w:rsidRDefault="00C54EB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</w:t>
            </w:r>
          </w:p>
          <w:p w:rsidR="009E4FC8" w:rsidRPr="00DE57E4" w:rsidRDefault="009E4FC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Первая помощь при тепловых и солнечных ударах. </w:t>
            </w:r>
            <w:proofErr w:type="gramStart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Ожогах</w:t>
            </w:r>
            <w:proofErr w:type="gramEnd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обморожениях</w:t>
            </w:r>
          </w:p>
        </w:tc>
        <w:tc>
          <w:tcPr>
            <w:tcW w:w="1276" w:type="dxa"/>
          </w:tcPr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9E4FC8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9E4FC8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8A21C4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8A21C4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0F101D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03;</w:t>
            </w:r>
          </w:p>
          <w:p w:rsidR="002D7652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  <w:p w:rsidR="00C54EB8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22</w:t>
            </w:r>
            <w:r w:rsidR="00EB1B0A"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.03</w:t>
            </w:r>
          </w:p>
          <w:p w:rsidR="009E4FC8" w:rsidRPr="00DE57E4" w:rsidRDefault="009E4FC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9E4FC8" w:rsidRPr="00DE57E4" w:rsidRDefault="009E4FC8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9E4FC8" w:rsidRPr="00DE57E4" w:rsidRDefault="00EB1B0A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7652" w:rsidRPr="00DE57E4" w:rsidTr="004A41C1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:rsidR="00C00171" w:rsidRPr="00DE57E4" w:rsidRDefault="00C0017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C00171" w:rsidRPr="00DE57E4" w:rsidRDefault="0067123E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четверть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-14</w:t>
            </w:r>
            <w:r w:rsidR="00D60EF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7652" w:rsidRPr="00DE57E4" w:rsidRDefault="002D7652" w:rsidP="0067123E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0171" w:rsidRPr="00DE57E4" w:rsidRDefault="00C00171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0EF1" w:rsidRPr="00DE57E4" w:rsidTr="004A41C1">
        <w:trPr>
          <w:trHeight w:val="332"/>
        </w:trPr>
        <w:tc>
          <w:tcPr>
            <w:tcW w:w="1101" w:type="dxa"/>
            <w:tcBorders>
              <w:top w:val="single" w:sz="4" w:space="0" w:color="auto"/>
            </w:tcBorders>
          </w:tcPr>
          <w:p w:rsidR="00D60EF1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D60EF1" w:rsidRPr="00DE57E4" w:rsidRDefault="00D60EF1" w:rsidP="00D60EF1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Головной и спинной мозг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EF1" w:rsidRPr="00DE57E4" w:rsidRDefault="00D60EF1" w:rsidP="00D60EF1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60EF1" w:rsidRPr="00DE57E4" w:rsidRDefault="004450E3" w:rsidP="00D60EF1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11.04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D60EF1" w:rsidRPr="00DE57E4" w:rsidRDefault="00D60EF1" w:rsidP="00CC5C75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Нервы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4450E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A61E3B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нервной системы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4450E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Гигиена нервной системы.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4450E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Режим дня, гигиена труда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4450E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Сон и его значение.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4450E3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  <w:r w:rsidR="002D7652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C54EB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Вредное влияние курения и употребления спиртных напитков на нервную систему.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02.05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Органы чувств. Значение органов чувств.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03.05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 зрения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Гигиена зрения</w:t>
            </w:r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16.05</w:t>
            </w:r>
          </w:p>
        </w:tc>
        <w:tc>
          <w:tcPr>
            <w:tcW w:w="1561" w:type="dxa"/>
          </w:tcPr>
          <w:p w:rsidR="002D7652" w:rsidRPr="00DE57E4" w:rsidRDefault="00EB1B0A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7652" w:rsidRPr="00DE57E4" w:rsidTr="004A41C1">
        <w:tc>
          <w:tcPr>
            <w:tcW w:w="1101" w:type="dxa"/>
          </w:tcPr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 слуха. Гигиена</w:t>
            </w:r>
            <w:proofErr w:type="gramStart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2D7652" w:rsidRPr="00DE57E4" w:rsidRDefault="002D7652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2D7652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C0017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561" w:type="dxa"/>
          </w:tcPr>
          <w:p w:rsidR="002D7652" w:rsidRPr="00DE57E4" w:rsidRDefault="00EB1B0A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E57E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7652" w:rsidRPr="00DE57E4" w:rsidTr="004A41C1">
        <w:tc>
          <w:tcPr>
            <w:tcW w:w="1101" w:type="dxa"/>
          </w:tcPr>
          <w:p w:rsidR="008A21C4" w:rsidRPr="00DE57E4" w:rsidRDefault="004450E3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2D7652" w:rsidRPr="00DE57E4" w:rsidRDefault="00D60EF1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C54EB8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55" w:type="dxa"/>
          </w:tcPr>
          <w:p w:rsidR="002D7652" w:rsidRPr="00DE57E4" w:rsidRDefault="002D7652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 осязания</w:t>
            </w:r>
            <w:proofErr w:type="gramStart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обоняния</w:t>
            </w:r>
          </w:p>
          <w:p w:rsidR="001C433C" w:rsidRPr="00DE57E4" w:rsidRDefault="00C54EB8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 вкуса</w:t>
            </w:r>
          </w:p>
        </w:tc>
        <w:tc>
          <w:tcPr>
            <w:tcW w:w="1276" w:type="dxa"/>
          </w:tcPr>
          <w:p w:rsidR="002D7652" w:rsidRPr="00DE57E4" w:rsidRDefault="00C00171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D60EF1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  <w:r w:rsidR="00C0017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D60EF1"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</w:t>
            </w:r>
          </w:p>
          <w:p w:rsidR="002D7652" w:rsidRPr="00DE57E4" w:rsidRDefault="00EB1B0A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23</w:t>
            </w:r>
            <w:r w:rsidR="000F101D" w:rsidRPr="00DE57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561" w:type="dxa"/>
          </w:tcPr>
          <w:p w:rsidR="002D7652" w:rsidRPr="00DE57E4" w:rsidRDefault="002D7652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54EB8" w:rsidRPr="00DE57E4" w:rsidTr="00EF79E9">
        <w:trPr>
          <w:trHeight w:val="1104"/>
        </w:trPr>
        <w:tc>
          <w:tcPr>
            <w:tcW w:w="1101" w:type="dxa"/>
          </w:tcPr>
          <w:p w:rsidR="00C54EB8" w:rsidRPr="00DE57E4" w:rsidRDefault="00C54EB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67</w:t>
            </w:r>
          </w:p>
          <w:p w:rsidR="00C54EB8" w:rsidRPr="00DE57E4" w:rsidRDefault="00C54EB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54EB8" w:rsidRPr="00DE57E4" w:rsidRDefault="00C54EB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54EB8" w:rsidRPr="00DE57E4" w:rsidRDefault="00C54EB8" w:rsidP="00EB1B0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</w:tcPr>
          <w:p w:rsidR="00C54EB8" w:rsidRPr="00DE57E4" w:rsidRDefault="00C54EB8" w:rsidP="007853BA">
            <w:pPr>
              <w:ind w:right="-17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Гигиенические требования к органам чувств. </w:t>
            </w:r>
          </w:p>
          <w:p w:rsidR="00C54EB8" w:rsidRPr="00DE57E4" w:rsidRDefault="00C54EB8" w:rsidP="007853BA">
            <w:pPr>
              <w:ind w:right="-17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Охрана здоровья человека</w:t>
            </w:r>
          </w:p>
        </w:tc>
        <w:tc>
          <w:tcPr>
            <w:tcW w:w="1276" w:type="dxa"/>
          </w:tcPr>
          <w:p w:rsidR="00C54EB8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C54EB8" w:rsidRPr="00DE57E4" w:rsidRDefault="00C54EB8" w:rsidP="00C54EB8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54EB8" w:rsidRPr="00DE57E4" w:rsidRDefault="00C54EB8" w:rsidP="00A61E3B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7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24.05</w:t>
            </w:r>
          </w:p>
          <w:p w:rsidR="00C54EB8" w:rsidRPr="00DE57E4" w:rsidRDefault="00C54EB8" w:rsidP="007853BA">
            <w:pPr>
              <w:ind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</w:tcPr>
          <w:p w:rsidR="00C54EB8" w:rsidRPr="00DE57E4" w:rsidRDefault="00C54EB8" w:rsidP="007853BA">
            <w:pPr>
              <w:widowControl w:val="0"/>
              <w:tabs>
                <w:tab w:val="left" w:pos="9211"/>
              </w:tabs>
              <w:suppressAutoHyphens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C6711" w:rsidRPr="00DE57E4" w:rsidRDefault="00BC6711" w:rsidP="007853BA">
      <w:pPr>
        <w:widowControl w:val="0"/>
        <w:tabs>
          <w:tab w:val="left" w:pos="9211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C6711" w:rsidRPr="00DE57E4" w:rsidRDefault="00BC6711" w:rsidP="007853BA">
      <w:pPr>
        <w:widowControl w:val="0"/>
        <w:tabs>
          <w:tab w:val="left" w:pos="9211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C6711" w:rsidRPr="00DE57E4" w:rsidRDefault="00BC6711" w:rsidP="001D4A34">
      <w:pPr>
        <w:widowControl w:val="0"/>
        <w:tabs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C6711" w:rsidRPr="00DE57E4" w:rsidRDefault="00BC6711" w:rsidP="001D4A34">
      <w:pPr>
        <w:widowControl w:val="0"/>
        <w:tabs>
          <w:tab w:val="left" w:pos="9211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C6711" w:rsidRPr="00DE57E4" w:rsidRDefault="00BC6711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Pr="00DE57E4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7853BA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8"/>
          <w:szCs w:val="24"/>
          <w:lang w:eastAsia="ar-SA"/>
        </w:rPr>
      </w:pPr>
    </w:p>
    <w:p w:rsidR="007853BA" w:rsidRDefault="007853BA" w:rsidP="007853BA">
      <w:pPr>
        <w:widowControl w:val="0"/>
        <w:tabs>
          <w:tab w:val="left" w:pos="5040"/>
        </w:tabs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8"/>
          <w:szCs w:val="24"/>
          <w:lang w:eastAsia="ar-SA"/>
        </w:rPr>
      </w:pPr>
    </w:p>
    <w:sectPr w:rsidR="007853BA" w:rsidSect="00DE57E4">
      <w:footerReference w:type="default" r:id="rId12"/>
      <w:pgSz w:w="16838" w:h="11906" w:orient="landscape"/>
      <w:pgMar w:top="1134" w:right="720" w:bottom="720" w:left="720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7B6" w:rsidRDefault="009B37B6" w:rsidP="00990583">
      <w:pPr>
        <w:spacing w:after="0" w:line="240" w:lineRule="auto"/>
      </w:pPr>
      <w:r>
        <w:separator/>
      </w:r>
    </w:p>
  </w:endnote>
  <w:endnote w:type="continuationSeparator" w:id="0">
    <w:p w:rsidR="009B37B6" w:rsidRDefault="009B37B6" w:rsidP="0099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633472"/>
    </w:sdtPr>
    <w:sdtEndPr/>
    <w:sdtContent>
      <w:p w:rsidR="009E4FC8" w:rsidRDefault="00B4002D">
        <w:pPr>
          <w:pStyle w:val="ae"/>
          <w:jc w:val="right"/>
        </w:pPr>
        <w:r>
          <w:fldChar w:fldCharType="begin"/>
        </w:r>
        <w:r w:rsidR="00A861E4">
          <w:instrText>PAGE   \* MERGEFORMAT</w:instrText>
        </w:r>
        <w:r>
          <w:fldChar w:fldCharType="separate"/>
        </w:r>
        <w:r w:rsidR="00DE57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4FC8" w:rsidRDefault="009E4FC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7B6" w:rsidRDefault="009B37B6" w:rsidP="00990583">
      <w:pPr>
        <w:spacing w:after="0" w:line="240" w:lineRule="auto"/>
      </w:pPr>
      <w:r>
        <w:separator/>
      </w:r>
    </w:p>
  </w:footnote>
  <w:footnote w:type="continuationSeparator" w:id="0">
    <w:p w:rsidR="009B37B6" w:rsidRDefault="009B37B6" w:rsidP="00990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60"/>
      </w:pPr>
    </w:lvl>
    <w:lvl w:ilvl="1">
      <w:start w:val="1"/>
      <w:numFmt w:val="decimal"/>
      <w:lvlText w:val="%2."/>
      <w:lvlJc w:val="left"/>
      <w:pPr>
        <w:tabs>
          <w:tab w:val="num" w:pos="1117"/>
        </w:tabs>
        <w:ind w:left="1117" w:hanging="360"/>
      </w:pPr>
    </w:lvl>
    <w:lvl w:ilvl="2">
      <w:start w:val="1"/>
      <w:numFmt w:val="decimal"/>
      <w:lvlText w:val="%3."/>
      <w:lvlJc w:val="left"/>
      <w:pPr>
        <w:tabs>
          <w:tab w:val="num" w:pos="1837"/>
        </w:tabs>
        <w:ind w:left="1837" w:hanging="360"/>
      </w:pPr>
    </w:lvl>
    <w:lvl w:ilvl="3">
      <w:start w:val="1"/>
      <w:numFmt w:val="decimal"/>
      <w:lvlText w:val="%4."/>
      <w:lvlJc w:val="left"/>
      <w:pPr>
        <w:tabs>
          <w:tab w:val="num" w:pos="2557"/>
        </w:tabs>
        <w:ind w:left="2557" w:hanging="360"/>
      </w:pPr>
    </w:lvl>
    <w:lvl w:ilvl="4">
      <w:start w:val="1"/>
      <w:numFmt w:val="decimal"/>
      <w:lvlText w:val="%5."/>
      <w:lvlJc w:val="left"/>
      <w:pPr>
        <w:tabs>
          <w:tab w:val="num" w:pos="3277"/>
        </w:tabs>
        <w:ind w:left="3277" w:hanging="360"/>
      </w:pPr>
    </w:lvl>
    <w:lvl w:ilvl="5">
      <w:start w:val="1"/>
      <w:numFmt w:val="decimal"/>
      <w:lvlText w:val="%6."/>
      <w:lvlJc w:val="left"/>
      <w:pPr>
        <w:tabs>
          <w:tab w:val="num" w:pos="3997"/>
        </w:tabs>
        <w:ind w:left="3997" w:hanging="360"/>
      </w:pPr>
    </w:lvl>
    <w:lvl w:ilvl="6">
      <w:start w:val="1"/>
      <w:numFmt w:val="decimal"/>
      <w:lvlText w:val="%7."/>
      <w:lvlJc w:val="left"/>
      <w:pPr>
        <w:tabs>
          <w:tab w:val="num" w:pos="4717"/>
        </w:tabs>
        <w:ind w:left="4717" w:hanging="360"/>
      </w:pPr>
    </w:lvl>
    <w:lvl w:ilvl="7">
      <w:start w:val="1"/>
      <w:numFmt w:val="decimal"/>
      <w:lvlText w:val="%8."/>
      <w:lvlJc w:val="left"/>
      <w:pPr>
        <w:tabs>
          <w:tab w:val="num" w:pos="5437"/>
        </w:tabs>
        <w:ind w:left="5437" w:hanging="360"/>
      </w:pPr>
    </w:lvl>
    <w:lvl w:ilvl="8">
      <w:start w:val="1"/>
      <w:numFmt w:val="decimal"/>
      <w:lvlText w:val="%9."/>
      <w:lvlJc w:val="left"/>
      <w:pPr>
        <w:tabs>
          <w:tab w:val="num" w:pos="6157"/>
        </w:tabs>
        <w:ind w:left="6157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3"/>
    <w:multiLevelType w:val="multilevel"/>
    <w:tmpl w:val="00000013"/>
    <w:name w:val="WW8Num1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9">
    <w:nsid w:val="00000015"/>
    <w:multiLevelType w:val="multilevel"/>
    <w:tmpl w:val="00000015"/>
    <w:name w:val="WW8Num2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">
    <w:nsid w:val="00000016"/>
    <w:multiLevelType w:val="multilevel"/>
    <w:tmpl w:val="00000016"/>
    <w:name w:val="WW8Num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1">
    <w:nsid w:val="00000017"/>
    <w:multiLevelType w:val="multilevel"/>
    <w:tmpl w:val="00000017"/>
    <w:name w:val="WW8Num2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2">
    <w:nsid w:val="00000018"/>
    <w:multiLevelType w:val="multilevel"/>
    <w:tmpl w:val="00000018"/>
    <w:name w:val="WW8Num2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3">
    <w:nsid w:val="00000019"/>
    <w:multiLevelType w:val="multilevel"/>
    <w:tmpl w:val="00000019"/>
    <w:name w:val="WW8Num2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0000001A"/>
    <w:multiLevelType w:val="multilevel"/>
    <w:tmpl w:val="0000001A"/>
    <w:name w:val="WW8Num2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5">
    <w:nsid w:val="238C6133"/>
    <w:multiLevelType w:val="hybridMultilevel"/>
    <w:tmpl w:val="4B4E8120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4AB6D80"/>
    <w:multiLevelType w:val="singleLevel"/>
    <w:tmpl w:val="31F4C5B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>
    <w:nsid w:val="251264BF"/>
    <w:multiLevelType w:val="hybridMultilevel"/>
    <w:tmpl w:val="99C24976"/>
    <w:lvl w:ilvl="0" w:tplc="04190001">
      <w:start w:val="1"/>
      <w:numFmt w:val="bullet"/>
      <w:lvlText w:val="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BCB2DA1"/>
    <w:multiLevelType w:val="hybridMultilevel"/>
    <w:tmpl w:val="818C6BAC"/>
    <w:lvl w:ilvl="0" w:tplc="0419000D">
      <w:start w:val="1"/>
      <w:numFmt w:val="bullet"/>
      <w:lvlText w:val=""/>
      <w:lvlJc w:val="left"/>
      <w:pPr>
        <w:ind w:left="1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9">
    <w:nsid w:val="3D1A3CCE"/>
    <w:multiLevelType w:val="multilevel"/>
    <w:tmpl w:val="B230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DD264C8"/>
    <w:multiLevelType w:val="hybridMultilevel"/>
    <w:tmpl w:val="3FF86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64F6B"/>
    <w:multiLevelType w:val="hybridMultilevel"/>
    <w:tmpl w:val="8E3AE016"/>
    <w:lvl w:ilvl="0" w:tplc="CBBEF4EA">
      <w:numFmt w:val="bullet"/>
      <w:lvlText w:val=""/>
      <w:lvlJc w:val="left"/>
      <w:pPr>
        <w:ind w:left="74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2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4F4EE6"/>
    <w:multiLevelType w:val="hybridMultilevel"/>
    <w:tmpl w:val="246A5E3C"/>
    <w:lvl w:ilvl="0" w:tplc="5A82A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EA3592"/>
    <w:multiLevelType w:val="hybridMultilevel"/>
    <w:tmpl w:val="D960DC2C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B777DB1"/>
    <w:multiLevelType w:val="hybridMultilevel"/>
    <w:tmpl w:val="A5845C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F011C8"/>
    <w:multiLevelType w:val="hybridMultilevel"/>
    <w:tmpl w:val="2DDA6B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8AE7A0F"/>
    <w:multiLevelType w:val="hybridMultilevel"/>
    <w:tmpl w:val="DE0C1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18"/>
  </w:num>
  <w:num w:numId="7">
    <w:abstractNumId w:val="19"/>
  </w:num>
  <w:num w:numId="8">
    <w:abstractNumId w:val="20"/>
  </w:num>
  <w:num w:numId="9">
    <w:abstractNumId w:val="21"/>
  </w:num>
  <w:num w:numId="10">
    <w:abstractNumId w:val="28"/>
  </w:num>
  <w:num w:numId="11">
    <w:abstractNumId w:val="22"/>
  </w:num>
  <w:num w:numId="12">
    <w:abstractNumId w:val="23"/>
  </w:num>
  <w:num w:numId="13">
    <w:abstractNumId w:val="24"/>
  </w:num>
  <w:num w:numId="14">
    <w:abstractNumId w:val="34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32"/>
  </w:num>
  <w:num w:numId="23">
    <w:abstractNumId w:val="31"/>
  </w:num>
  <w:num w:numId="24">
    <w:abstractNumId w:val="30"/>
  </w:num>
  <w:num w:numId="25">
    <w:abstractNumId w:val="29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3463"/>
    <w:rsid w:val="000023AD"/>
    <w:rsid w:val="00014723"/>
    <w:rsid w:val="000226C6"/>
    <w:rsid w:val="000333B6"/>
    <w:rsid w:val="0003654B"/>
    <w:rsid w:val="000445D6"/>
    <w:rsid w:val="00052F11"/>
    <w:rsid w:val="00081C10"/>
    <w:rsid w:val="0009285C"/>
    <w:rsid w:val="000B2026"/>
    <w:rsid w:val="000B5786"/>
    <w:rsid w:val="000C4A65"/>
    <w:rsid w:val="000C66CC"/>
    <w:rsid w:val="000D598F"/>
    <w:rsid w:val="000D6DEB"/>
    <w:rsid w:val="000D7CCE"/>
    <w:rsid w:val="000E3571"/>
    <w:rsid w:val="000E391A"/>
    <w:rsid w:val="000E6CA7"/>
    <w:rsid w:val="000E70FD"/>
    <w:rsid w:val="000F101D"/>
    <w:rsid w:val="000F1123"/>
    <w:rsid w:val="000F36DC"/>
    <w:rsid w:val="000F68B4"/>
    <w:rsid w:val="0010408B"/>
    <w:rsid w:val="001122E2"/>
    <w:rsid w:val="001131D0"/>
    <w:rsid w:val="00123F07"/>
    <w:rsid w:val="001355B4"/>
    <w:rsid w:val="00144009"/>
    <w:rsid w:val="0014608C"/>
    <w:rsid w:val="00146A24"/>
    <w:rsid w:val="00160CDC"/>
    <w:rsid w:val="00161ABA"/>
    <w:rsid w:val="00165E40"/>
    <w:rsid w:val="00180B1C"/>
    <w:rsid w:val="0018349E"/>
    <w:rsid w:val="0019649E"/>
    <w:rsid w:val="0019732D"/>
    <w:rsid w:val="001A657A"/>
    <w:rsid w:val="001B354A"/>
    <w:rsid w:val="001C31F4"/>
    <w:rsid w:val="001C433C"/>
    <w:rsid w:val="001D4A34"/>
    <w:rsid w:val="001D550D"/>
    <w:rsid w:val="001D7692"/>
    <w:rsid w:val="00200809"/>
    <w:rsid w:val="00210C38"/>
    <w:rsid w:val="00211A0D"/>
    <w:rsid w:val="00216EC6"/>
    <w:rsid w:val="002251B3"/>
    <w:rsid w:val="0023213D"/>
    <w:rsid w:val="00235BCE"/>
    <w:rsid w:val="00237357"/>
    <w:rsid w:val="00241127"/>
    <w:rsid w:val="0024221C"/>
    <w:rsid w:val="00245A32"/>
    <w:rsid w:val="002533C6"/>
    <w:rsid w:val="00271797"/>
    <w:rsid w:val="00274CD2"/>
    <w:rsid w:val="00282523"/>
    <w:rsid w:val="002863F9"/>
    <w:rsid w:val="0028741C"/>
    <w:rsid w:val="002A6A14"/>
    <w:rsid w:val="002B1B45"/>
    <w:rsid w:val="002B4B42"/>
    <w:rsid w:val="002C00A3"/>
    <w:rsid w:val="002C6F18"/>
    <w:rsid w:val="002D582A"/>
    <w:rsid w:val="002D7652"/>
    <w:rsid w:val="002E02E0"/>
    <w:rsid w:val="002F35BE"/>
    <w:rsid w:val="00302468"/>
    <w:rsid w:val="00311437"/>
    <w:rsid w:val="00322DA3"/>
    <w:rsid w:val="00323C41"/>
    <w:rsid w:val="00325FB3"/>
    <w:rsid w:val="00333DE8"/>
    <w:rsid w:val="00336D50"/>
    <w:rsid w:val="003478A4"/>
    <w:rsid w:val="00350A43"/>
    <w:rsid w:val="00352F22"/>
    <w:rsid w:val="003544B7"/>
    <w:rsid w:val="0036376B"/>
    <w:rsid w:val="00373D4B"/>
    <w:rsid w:val="003A3083"/>
    <w:rsid w:val="003A70DA"/>
    <w:rsid w:val="003A7BB8"/>
    <w:rsid w:val="003B2983"/>
    <w:rsid w:val="003F02AA"/>
    <w:rsid w:val="00406C77"/>
    <w:rsid w:val="0041306E"/>
    <w:rsid w:val="004141F7"/>
    <w:rsid w:val="004173D5"/>
    <w:rsid w:val="00424ABF"/>
    <w:rsid w:val="004450E3"/>
    <w:rsid w:val="00453B60"/>
    <w:rsid w:val="00456CE3"/>
    <w:rsid w:val="00463F90"/>
    <w:rsid w:val="0046729B"/>
    <w:rsid w:val="004747BD"/>
    <w:rsid w:val="00477A4D"/>
    <w:rsid w:val="0048063B"/>
    <w:rsid w:val="00481E51"/>
    <w:rsid w:val="004A41C1"/>
    <w:rsid w:val="004B2144"/>
    <w:rsid w:val="004C0BE6"/>
    <w:rsid w:val="004C38A2"/>
    <w:rsid w:val="004E1889"/>
    <w:rsid w:val="004E2C16"/>
    <w:rsid w:val="004E332C"/>
    <w:rsid w:val="004E3DB0"/>
    <w:rsid w:val="004F28AF"/>
    <w:rsid w:val="004F3D0E"/>
    <w:rsid w:val="00500368"/>
    <w:rsid w:val="00512ACF"/>
    <w:rsid w:val="005153CE"/>
    <w:rsid w:val="00527326"/>
    <w:rsid w:val="005316BE"/>
    <w:rsid w:val="00541F81"/>
    <w:rsid w:val="00543060"/>
    <w:rsid w:val="00553E8F"/>
    <w:rsid w:val="00566A62"/>
    <w:rsid w:val="00570F02"/>
    <w:rsid w:val="005D0AA7"/>
    <w:rsid w:val="005D7CF7"/>
    <w:rsid w:val="005E16A8"/>
    <w:rsid w:val="005F6DD2"/>
    <w:rsid w:val="00607F0A"/>
    <w:rsid w:val="00615ACE"/>
    <w:rsid w:val="00634B5A"/>
    <w:rsid w:val="00642A42"/>
    <w:rsid w:val="00642EA6"/>
    <w:rsid w:val="00643E05"/>
    <w:rsid w:val="00646E62"/>
    <w:rsid w:val="0065798C"/>
    <w:rsid w:val="0067123E"/>
    <w:rsid w:val="00671F4D"/>
    <w:rsid w:val="00674822"/>
    <w:rsid w:val="00675920"/>
    <w:rsid w:val="00695D8E"/>
    <w:rsid w:val="006C7C75"/>
    <w:rsid w:val="006F0883"/>
    <w:rsid w:val="006F1C96"/>
    <w:rsid w:val="006F3B2F"/>
    <w:rsid w:val="0070150D"/>
    <w:rsid w:val="00732C41"/>
    <w:rsid w:val="007853BA"/>
    <w:rsid w:val="007E3EB0"/>
    <w:rsid w:val="007E4920"/>
    <w:rsid w:val="00801C13"/>
    <w:rsid w:val="00817A22"/>
    <w:rsid w:val="0083120F"/>
    <w:rsid w:val="00862278"/>
    <w:rsid w:val="008716B9"/>
    <w:rsid w:val="00880930"/>
    <w:rsid w:val="00881ABD"/>
    <w:rsid w:val="00891B86"/>
    <w:rsid w:val="008A05A0"/>
    <w:rsid w:val="008A21C4"/>
    <w:rsid w:val="008B1682"/>
    <w:rsid w:val="008F26B9"/>
    <w:rsid w:val="008F4B27"/>
    <w:rsid w:val="008F6197"/>
    <w:rsid w:val="008F6B48"/>
    <w:rsid w:val="00914DF7"/>
    <w:rsid w:val="009174AA"/>
    <w:rsid w:val="00930E12"/>
    <w:rsid w:val="0093186C"/>
    <w:rsid w:val="00990583"/>
    <w:rsid w:val="00993736"/>
    <w:rsid w:val="009A2DF9"/>
    <w:rsid w:val="009B37B6"/>
    <w:rsid w:val="009B7630"/>
    <w:rsid w:val="009D052F"/>
    <w:rsid w:val="009D1A44"/>
    <w:rsid w:val="009D48C8"/>
    <w:rsid w:val="009E4FC8"/>
    <w:rsid w:val="00A0033C"/>
    <w:rsid w:val="00A00E0E"/>
    <w:rsid w:val="00A0482E"/>
    <w:rsid w:val="00A353D6"/>
    <w:rsid w:val="00A35CB7"/>
    <w:rsid w:val="00A4577E"/>
    <w:rsid w:val="00A61E3B"/>
    <w:rsid w:val="00A772E3"/>
    <w:rsid w:val="00A82E18"/>
    <w:rsid w:val="00A861E4"/>
    <w:rsid w:val="00AB10DD"/>
    <w:rsid w:val="00AE0C7C"/>
    <w:rsid w:val="00AE26A3"/>
    <w:rsid w:val="00AE3EE0"/>
    <w:rsid w:val="00AE68BD"/>
    <w:rsid w:val="00B0761B"/>
    <w:rsid w:val="00B1041F"/>
    <w:rsid w:val="00B203F6"/>
    <w:rsid w:val="00B214BD"/>
    <w:rsid w:val="00B23A80"/>
    <w:rsid w:val="00B315A8"/>
    <w:rsid w:val="00B31E48"/>
    <w:rsid w:val="00B4002D"/>
    <w:rsid w:val="00B465C2"/>
    <w:rsid w:val="00B51197"/>
    <w:rsid w:val="00B91CA0"/>
    <w:rsid w:val="00B921A0"/>
    <w:rsid w:val="00B93D6B"/>
    <w:rsid w:val="00BA0BC2"/>
    <w:rsid w:val="00BA715B"/>
    <w:rsid w:val="00BC0888"/>
    <w:rsid w:val="00BC425E"/>
    <w:rsid w:val="00BC6711"/>
    <w:rsid w:val="00BD1CD5"/>
    <w:rsid w:val="00BD319A"/>
    <w:rsid w:val="00BE3783"/>
    <w:rsid w:val="00BE7F2C"/>
    <w:rsid w:val="00BF3C96"/>
    <w:rsid w:val="00C00171"/>
    <w:rsid w:val="00C05E56"/>
    <w:rsid w:val="00C26B95"/>
    <w:rsid w:val="00C30DE2"/>
    <w:rsid w:val="00C35581"/>
    <w:rsid w:val="00C359EB"/>
    <w:rsid w:val="00C3692C"/>
    <w:rsid w:val="00C37A4F"/>
    <w:rsid w:val="00C4114D"/>
    <w:rsid w:val="00C44833"/>
    <w:rsid w:val="00C52AAC"/>
    <w:rsid w:val="00C5424C"/>
    <w:rsid w:val="00C54EB8"/>
    <w:rsid w:val="00C57EC8"/>
    <w:rsid w:val="00C66B44"/>
    <w:rsid w:val="00C71271"/>
    <w:rsid w:val="00CC5C75"/>
    <w:rsid w:val="00CC7DF3"/>
    <w:rsid w:val="00CD5A9A"/>
    <w:rsid w:val="00CF1CF1"/>
    <w:rsid w:val="00D034ED"/>
    <w:rsid w:val="00D06005"/>
    <w:rsid w:val="00D11CFB"/>
    <w:rsid w:val="00D14B2B"/>
    <w:rsid w:val="00D17C0B"/>
    <w:rsid w:val="00D30CCF"/>
    <w:rsid w:val="00D316E5"/>
    <w:rsid w:val="00D52B94"/>
    <w:rsid w:val="00D60EF1"/>
    <w:rsid w:val="00D65A63"/>
    <w:rsid w:val="00D70903"/>
    <w:rsid w:val="00D70AE0"/>
    <w:rsid w:val="00D81DBD"/>
    <w:rsid w:val="00DB16F9"/>
    <w:rsid w:val="00DB7226"/>
    <w:rsid w:val="00DD6368"/>
    <w:rsid w:val="00DE2349"/>
    <w:rsid w:val="00DE57E4"/>
    <w:rsid w:val="00DE5C59"/>
    <w:rsid w:val="00DE757D"/>
    <w:rsid w:val="00DF130E"/>
    <w:rsid w:val="00E01F17"/>
    <w:rsid w:val="00E05446"/>
    <w:rsid w:val="00E110F1"/>
    <w:rsid w:val="00E22E80"/>
    <w:rsid w:val="00E27B48"/>
    <w:rsid w:val="00E32D29"/>
    <w:rsid w:val="00E547F2"/>
    <w:rsid w:val="00E916FD"/>
    <w:rsid w:val="00EB1B0A"/>
    <w:rsid w:val="00EE5985"/>
    <w:rsid w:val="00F00CAC"/>
    <w:rsid w:val="00F11813"/>
    <w:rsid w:val="00F11C5D"/>
    <w:rsid w:val="00F209C0"/>
    <w:rsid w:val="00F21DA3"/>
    <w:rsid w:val="00F26865"/>
    <w:rsid w:val="00F339FE"/>
    <w:rsid w:val="00F376B7"/>
    <w:rsid w:val="00F53463"/>
    <w:rsid w:val="00F675EE"/>
    <w:rsid w:val="00F706D7"/>
    <w:rsid w:val="00F72D16"/>
    <w:rsid w:val="00F808D6"/>
    <w:rsid w:val="00F81BE3"/>
    <w:rsid w:val="00F8480B"/>
    <w:rsid w:val="00F84C6A"/>
    <w:rsid w:val="00F96328"/>
    <w:rsid w:val="00FA4A0C"/>
    <w:rsid w:val="00FC0B00"/>
    <w:rsid w:val="00FC108F"/>
    <w:rsid w:val="00FE1906"/>
    <w:rsid w:val="00FF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EE"/>
  </w:style>
  <w:style w:type="paragraph" w:styleId="2">
    <w:name w:val="heading 2"/>
    <w:basedOn w:val="a"/>
    <w:next w:val="a"/>
    <w:link w:val="20"/>
    <w:qFormat/>
    <w:rsid w:val="00B91CA0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463"/>
    <w:rPr>
      <w:b/>
      <w:bCs/>
    </w:rPr>
  </w:style>
  <w:style w:type="paragraph" w:styleId="a4">
    <w:name w:val="Body Text"/>
    <w:basedOn w:val="a"/>
    <w:link w:val="a5"/>
    <w:rsid w:val="00F5346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F5346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F5346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rsid w:val="00322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881ABD"/>
    <w:rPr>
      <w:color w:val="808080"/>
    </w:rPr>
  </w:style>
  <w:style w:type="paragraph" w:styleId="a9">
    <w:name w:val="Balloon Text"/>
    <w:basedOn w:val="a"/>
    <w:link w:val="aa"/>
    <w:unhideWhenUsed/>
    <w:rsid w:val="0088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81ABD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46729B"/>
    <w:pPr>
      <w:ind w:left="720"/>
      <w:contextualSpacing/>
    </w:pPr>
  </w:style>
  <w:style w:type="paragraph" w:customStyle="1" w:styleId="Style3">
    <w:name w:val="Style3"/>
    <w:basedOn w:val="a"/>
    <w:rsid w:val="000F68B4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8">
    <w:name w:val="Style18"/>
    <w:basedOn w:val="a"/>
    <w:rsid w:val="000F68B4"/>
    <w:pPr>
      <w:widowControl w:val="0"/>
      <w:autoSpaceDE w:val="0"/>
      <w:autoSpaceDN w:val="0"/>
      <w:adjustRightInd w:val="0"/>
      <w:spacing w:after="0" w:line="216" w:lineRule="exact"/>
      <w:ind w:firstLine="302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7">
    <w:name w:val="Font Style37"/>
    <w:basedOn w:val="a0"/>
    <w:rsid w:val="000F68B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8">
    <w:name w:val="Font Style38"/>
    <w:basedOn w:val="a0"/>
    <w:rsid w:val="000F68B4"/>
    <w:rPr>
      <w:rFonts w:ascii="Times New Roman" w:hAnsi="Times New Roman" w:cs="Times New Roman" w:hint="default"/>
      <w:sz w:val="20"/>
      <w:szCs w:val="20"/>
    </w:rPr>
  </w:style>
  <w:style w:type="character" w:customStyle="1" w:styleId="c4">
    <w:name w:val="c4"/>
    <w:basedOn w:val="a0"/>
    <w:rsid w:val="000F68B4"/>
  </w:style>
  <w:style w:type="character" w:customStyle="1" w:styleId="apple-style-span">
    <w:name w:val="apple-style-span"/>
    <w:basedOn w:val="a0"/>
    <w:rsid w:val="00477A4D"/>
  </w:style>
  <w:style w:type="paragraph" w:styleId="ac">
    <w:name w:val="header"/>
    <w:basedOn w:val="a"/>
    <w:link w:val="ad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77A4D"/>
    <w:rPr>
      <w:rFonts w:ascii="Calibri" w:eastAsia="Calibri" w:hAnsi="Calibri" w:cs="Times New Roman"/>
      <w:lang w:eastAsia="en-US"/>
    </w:rPr>
  </w:style>
  <w:style w:type="paragraph" w:styleId="ae">
    <w:name w:val="footer"/>
    <w:basedOn w:val="a"/>
    <w:link w:val="af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77A4D"/>
    <w:rPr>
      <w:rFonts w:ascii="Calibri" w:eastAsia="Calibri" w:hAnsi="Calibri" w:cs="Times New Roman"/>
      <w:lang w:eastAsia="en-US"/>
    </w:rPr>
  </w:style>
  <w:style w:type="paragraph" w:styleId="af0">
    <w:name w:val="No Spacing"/>
    <w:uiPriority w:val="1"/>
    <w:qFormat/>
    <w:rsid w:val="002251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B91CA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Body Text Indent"/>
    <w:basedOn w:val="a"/>
    <w:link w:val="af2"/>
    <w:rsid w:val="00B91CA0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B91CA0"/>
    <w:rPr>
      <w:rFonts w:ascii="Times New Roman" w:eastAsia="Times New Roman" w:hAnsi="Times New Roman" w:cs="Times New Roman"/>
      <w:sz w:val="28"/>
      <w:szCs w:val="24"/>
    </w:rPr>
  </w:style>
  <w:style w:type="paragraph" w:customStyle="1" w:styleId="af3">
    <w:name w:val="Стиль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msoorganizationname2">
    <w:name w:val="msoorganizationname2"/>
    <w:rsid w:val="00B91CA0"/>
    <w:pPr>
      <w:spacing w:after="0" w:line="240" w:lineRule="auto"/>
      <w:jc w:val="center"/>
    </w:pPr>
    <w:rPr>
      <w:rFonts w:ascii="Arial Narrow" w:eastAsia="Times New Roman" w:hAnsi="Arial Narrow" w:cs="Times New Roman"/>
      <w:color w:val="000000"/>
      <w:kern w:val="28"/>
      <w:sz w:val="96"/>
      <w:szCs w:val="96"/>
    </w:rPr>
  </w:style>
  <w:style w:type="paragraph" w:customStyle="1" w:styleId="Style13">
    <w:name w:val="Style13"/>
    <w:basedOn w:val="a"/>
    <w:rsid w:val="00B91CA0"/>
    <w:pPr>
      <w:widowControl w:val="0"/>
      <w:autoSpaceDE w:val="0"/>
      <w:autoSpaceDN w:val="0"/>
      <w:adjustRightInd w:val="0"/>
      <w:spacing w:after="0" w:line="230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40">
    <w:name w:val="Font Style40"/>
    <w:rsid w:val="00B91CA0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f4">
    <w:name w:val="Normal (Web)"/>
    <w:basedOn w:val="a"/>
    <w:rsid w:val="00B91CA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9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91CA0"/>
  </w:style>
  <w:style w:type="paragraph" w:customStyle="1" w:styleId="Style11">
    <w:name w:val="Style11"/>
    <w:basedOn w:val="a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3">
    <w:name w:val="Font Style33"/>
    <w:rsid w:val="00B91CA0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123F07"/>
  </w:style>
  <w:style w:type="table" w:customStyle="1" w:styleId="10">
    <w:name w:val="Сетка таблицы1"/>
    <w:basedOn w:val="a1"/>
    <w:next w:val="a7"/>
    <w:rsid w:val="00123F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semiHidden/>
    <w:unhideWhenUsed/>
    <w:rsid w:val="00123F07"/>
  </w:style>
  <w:style w:type="table" w:customStyle="1" w:styleId="110">
    <w:name w:val="Сетка таблицы11"/>
    <w:basedOn w:val="a1"/>
    <w:next w:val="a7"/>
    <w:rsid w:val="00123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123F07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123F07"/>
    <w:rPr>
      <w:color w:val="800080"/>
      <w:u w:val="single"/>
    </w:rPr>
  </w:style>
  <w:style w:type="character" w:customStyle="1" w:styleId="21">
    <w:name w:val="Заголовок №2_"/>
    <w:basedOn w:val="a0"/>
    <w:link w:val="22"/>
    <w:uiPriority w:val="99"/>
    <w:rsid w:val="004E332C"/>
    <w:rPr>
      <w:rFonts w:ascii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4E332C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table" w:customStyle="1" w:styleId="23">
    <w:name w:val="Сетка таблицы2"/>
    <w:basedOn w:val="a1"/>
    <w:next w:val="a7"/>
    <w:uiPriority w:val="59"/>
    <w:rsid w:val="00DF130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7"/>
    <w:uiPriority w:val="59"/>
    <w:rsid w:val="007853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EE"/>
  </w:style>
  <w:style w:type="paragraph" w:styleId="2">
    <w:name w:val="heading 2"/>
    <w:basedOn w:val="a"/>
    <w:next w:val="a"/>
    <w:link w:val="20"/>
    <w:qFormat/>
    <w:rsid w:val="00B91CA0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463"/>
    <w:rPr>
      <w:b/>
      <w:bCs/>
    </w:rPr>
  </w:style>
  <w:style w:type="paragraph" w:styleId="a4">
    <w:name w:val="Body Text"/>
    <w:basedOn w:val="a"/>
    <w:link w:val="a5"/>
    <w:rsid w:val="00F5346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F5346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F5346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rsid w:val="00322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881ABD"/>
    <w:rPr>
      <w:color w:val="808080"/>
    </w:rPr>
  </w:style>
  <w:style w:type="paragraph" w:styleId="a9">
    <w:name w:val="Balloon Text"/>
    <w:basedOn w:val="a"/>
    <w:link w:val="aa"/>
    <w:unhideWhenUsed/>
    <w:rsid w:val="0088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81ABD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46729B"/>
    <w:pPr>
      <w:ind w:left="720"/>
      <w:contextualSpacing/>
    </w:pPr>
  </w:style>
  <w:style w:type="paragraph" w:customStyle="1" w:styleId="Style3">
    <w:name w:val="Style3"/>
    <w:basedOn w:val="a"/>
    <w:rsid w:val="000F68B4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8">
    <w:name w:val="Style18"/>
    <w:basedOn w:val="a"/>
    <w:rsid w:val="000F68B4"/>
    <w:pPr>
      <w:widowControl w:val="0"/>
      <w:autoSpaceDE w:val="0"/>
      <w:autoSpaceDN w:val="0"/>
      <w:adjustRightInd w:val="0"/>
      <w:spacing w:after="0" w:line="216" w:lineRule="exact"/>
      <w:ind w:firstLine="302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7">
    <w:name w:val="Font Style37"/>
    <w:basedOn w:val="a0"/>
    <w:rsid w:val="000F68B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8">
    <w:name w:val="Font Style38"/>
    <w:basedOn w:val="a0"/>
    <w:rsid w:val="000F68B4"/>
    <w:rPr>
      <w:rFonts w:ascii="Times New Roman" w:hAnsi="Times New Roman" w:cs="Times New Roman" w:hint="default"/>
      <w:sz w:val="20"/>
      <w:szCs w:val="20"/>
    </w:rPr>
  </w:style>
  <w:style w:type="character" w:customStyle="1" w:styleId="c4">
    <w:name w:val="c4"/>
    <w:basedOn w:val="a0"/>
    <w:rsid w:val="000F68B4"/>
  </w:style>
  <w:style w:type="character" w:customStyle="1" w:styleId="apple-style-span">
    <w:name w:val="apple-style-span"/>
    <w:basedOn w:val="a0"/>
    <w:rsid w:val="00477A4D"/>
  </w:style>
  <w:style w:type="paragraph" w:styleId="ac">
    <w:name w:val="header"/>
    <w:basedOn w:val="a"/>
    <w:link w:val="ad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77A4D"/>
    <w:rPr>
      <w:rFonts w:ascii="Calibri" w:eastAsia="Calibri" w:hAnsi="Calibri" w:cs="Times New Roman"/>
      <w:lang w:eastAsia="en-US"/>
    </w:rPr>
  </w:style>
  <w:style w:type="paragraph" w:styleId="ae">
    <w:name w:val="footer"/>
    <w:basedOn w:val="a"/>
    <w:link w:val="af"/>
    <w:uiPriority w:val="99"/>
    <w:unhideWhenUsed/>
    <w:rsid w:val="00477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77A4D"/>
    <w:rPr>
      <w:rFonts w:ascii="Calibri" w:eastAsia="Calibri" w:hAnsi="Calibri" w:cs="Times New Roman"/>
      <w:lang w:eastAsia="en-US"/>
    </w:rPr>
  </w:style>
  <w:style w:type="paragraph" w:styleId="af0">
    <w:name w:val="No Spacing"/>
    <w:uiPriority w:val="1"/>
    <w:qFormat/>
    <w:rsid w:val="002251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B91CA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Body Text Indent"/>
    <w:basedOn w:val="a"/>
    <w:link w:val="af2"/>
    <w:rsid w:val="00B91CA0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B91CA0"/>
    <w:rPr>
      <w:rFonts w:ascii="Times New Roman" w:eastAsia="Times New Roman" w:hAnsi="Times New Roman" w:cs="Times New Roman"/>
      <w:sz w:val="28"/>
      <w:szCs w:val="24"/>
    </w:rPr>
  </w:style>
  <w:style w:type="paragraph" w:customStyle="1" w:styleId="af3">
    <w:name w:val="Стиль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msoorganizationname2">
    <w:name w:val="msoorganizationname2"/>
    <w:rsid w:val="00B91CA0"/>
    <w:pPr>
      <w:spacing w:after="0" w:line="240" w:lineRule="auto"/>
      <w:jc w:val="center"/>
    </w:pPr>
    <w:rPr>
      <w:rFonts w:ascii="Arial Narrow" w:eastAsia="Times New Roman" w:hAnsi="Arial Narrow" w:cs="Times New Roman"/>
      <w:color w:val="000000"/>
      <w:kern w:val="28"/>
      <w:sz w:val="96"/>
      <w:szCs w:val="96"/>
    </w:rPr>
  </w:style>
  <w:style w:type="paragraph" w:customStyle="1" w:styleId="Style13">
    <w:name w:val="Style13"/>
    <w:basedOn w:val="a"/>
    <w:rsid w:val="00B91CA0"/>
    <w:pPr>
      <w:widowControl w:val="0"/>
      <w:autoSpaceDE w:val="0"/>
      <w:autoSpaceDN w:val="0"/>
      <w:adjustRightInd w:val="0"/>
      <w:spacing w:after="0" w:line="230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40">
    <w:name w:val="Font Style40"/>
    <w:rsid w:val="00B91CA0"/>
    <w:rPr>
      <w:rFonts w:ascii="Bookman Old Style" w:hAnsi="Bookman Old Style" w:cs="Bookman Old Style" w:hint="default"/>
      <w:b/>
      <w:bCs/>
      <w:sz w:val="22"/>
      <w:szCs w:val="22"/>
    </w:rPr>
  </w:style>
  <w:style w:type="paragraph" w:styleId="af4">
    <w:name w:val="Normal (Web)"/>
    <w:basedOn w:val="a"/>
    <w:rsid w:val="00B91CA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9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91CA0"/>
  </w:style>
  <w:style w:type="paragraph" w:customStyle="1" w:styleId="Style11">
    <w:name w:val="Style11"/>
    <w:basedOn w:val="a"/>
    <w:rsid w:val="00B91CA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3">
    <w:name w:val="Font Style33"/>
    <w:rsid w:val="00B91CA0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123F07"/>
  </w:style>
  <w:style w:type="table" w:customStyle="1" w:styleId="10">
    <w:name w:val="Сетка таблицы1"/>
    <w:basedOn w:val="a1"/>
    <w:next w:val="a7"/>
    <w:rsid w:val="00123F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semiHidden/>
    <w:unhideWhenUsed/>
    <w:rsid w:val="00123F07"/>
  </w:style>
  <w:style w:type="table" w:customStyle="1" w:styleId="110">
    <w:name w:val="Сетка таблицы11"/>
    <w:basedOn w:val="a1"/>
    <w:next w:val="a7"/>
    <w:rsid w:val="00123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123F07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123F07"/>
    <w:rPr>
      <w:color w:val="800080"/>
      <w:u w:val="single"/>
    </w:rPr>
  </w:style>
  <w:style w:type="character" w:customStyle="1" w:styleId="21">
    <w:name w:val="Заголовок №2_"/>
    <w:basedOn w:val="a0"/>
    <w:link w:val="22"/>
    <w:uiPriority w:val="99"/>
    <w:rsid w:val="004E332C"/>
    <w:rPr>
      <w:rFonts w:ascii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4E332C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table" w:customStyle="1" w:styleId="23">
    <w:name w:val="Сетка таблицы2"/>
    <w:basedOn w:val="a1"/>
    <w:next w:val="a7"/>
    <w:uiPriority w:val="59"/>
    <w:rsid w:val="00DF130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7"/>
    <w:uiPriority w:val="59"/>
    <w:rsid w:val="007853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8209D-7F1B-46C6-B274-8793344A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11</Pages>
  <Words>2477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Andries van der Wayn</dc:creator>
  <cp:lastModifiedBy>KSHI</cp:lastModifiedBy>
  <cp:revision>69</cp:revision>
  <cp:lastPrinted>2020-05-26T19:17:00Z</cp:lastPrinted>
  <dcterms:created xsi:type="dcterms:W3CDTF">2013-10-07T15:20:00Z</dcterms:created>
  <dcterms:modified xsi:type="dcterms:W3CDTF">2021-11-15T14:01:00Z</dcterms:modified>
</cp:coreProperties>
</file>